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560E55" w14:textId="77777777" w:rsidR="000104E8" w:rsidRDefault="000104E8" w:rsidP="00170B69">
      <w:pPr>
        <w:spacing w:line="276" w:lineRule="auto"/>
      </w:pPr>
    </w:p>
    <w:p w14:paraId="7170600D" w14:textId="77777777" w:rsidR="000104E8" w:rsidRDefault="000104E8" w:rsidP="00170B69">
      <w:pPr>
        <w:spacing w:line="276" w:lineRule="auto"/>
      </w:pPr>
    </w:p>
    <w:p w14:paraId="3982829C" w14:textId="221235CF" w:rsidR="000104E8" w:rsidRPr="00C26937" w:rsidRDefault="000104E8" w:rsidP="00170B69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rPr>
          <w:rFonts w:asciiTheme="minorHAnsi" w:eastAsia="Quattrocento Sans" w:hAnsiTheme="minorHAnsi" w:cstheme="minorHAnsi"/>
          <w:b w:val="0"/>
          <w:color w:val="000000"/>
          <w:sz w:val="20"/>
          <w:lang w:eastAsia="pl-PL"/>
        </w:rPr>
      </w:pPr>
      <w:r w:rsidRPr="00C26937">
        <w:rPr>
          <w:rFonts w:asciiTheme="minorHAnsi" w:eastAsia="Quattrocento Sans" w:hAnsiTheme="minorHAnsi" w:cstheme="minorHAnsi"/>
          <w:color w:val="000000"/>
          <w:sz w:val="20"/>
          <w:lang w:eastAsia="pl-PL"/>
        </w:rPr>
        <w:t xml:space="preserve">ZAŁĄCZNIK NR 1 do zapytania ofertowego nr </w:t>
      </w:r>
      <w:r w:rsidR="00BC6205" w:rsidRPr="00C26937">
        <w:rPr>
          <w:rFonts w:asciiTheme="minorHAnsi" w:eastAsia="Quattrocento Sans" w:hAnsiTheme="minorHAnsi" w:cstheme="minorHAnsi"/>
          <w:color w:val="000000"/>
          <w:sz w:val="20"/>
          <w:lang w:eastAsia="pl-PL"/>
        </w:rPr>
        <w:t>FESL.10.03-2024-0</w:t>
      </w:r>
      <w:r w:rsidR="000D1487">
        <w:rPr>
          <w:rFonts w:asciiTheme="minorHAnsi" w:eastAsia="Quattrocento Sans" w:hAnsiTheme="minorHAnsi" w:cstheme="minorHAnsi"/>
          <w:color w:val="000000"/>
          <w:sz w:val="20"/>
          <w:lang w:eastAsia="pl-PL"/>
        </w:rPr>
        <w:t>3</w:t>
      </w:r>
      <w:r w:rsidR="00BC6205" w:rsidRPr="00C26937">
        <w:rPr>
          <w:rFonts w:asciiTheme="minorHAnsi" w:eastAsia="Quattrocento Sans" w:hAnsiTheme="minorHAnsi" w:cstheme="minorHAnsi"/>
          <w:color w:val="000000"/>
          <w:sz w:val="20"/>
          <w:lang w:eastAsia="pl-PL"/>
        </w:rPr>
        <w:t>-PT</w:t>
      </w:r>
    </w:p>
    <w:p w14:paraId="4FCAFE16" w14:textId="77777777" w:rsidR="000104E8" w:rsidRPr="00C26937" w:rsidRDefault="000104E8" w:rsidP="00170B69">
      <w:pPr>
        <w:spacing w:line="276" w:lineRule="auto"/>
        <w:rPr>
          <w:rFonts w:asciiTheme="minorHAnsi" w:hAnsiTheme="minorHAnsi" w:cstheme="minorHAnsi"/>
        </w:rPr>
      </w:pPr>
    </w:p>
    <w:tbl>
      <w:tblPr>
        <w:tblW w:w="5400" w:type="dxa"/>
        <w:tblInd w:w="4068" w:type="dxa"/>
        <w:tblLook w:val="01E0" w:firstRow="1" w:lastRow="1" w:firstColumn="1" w:lastColumn="1" w:noHBand="0" w:noVBand="0"/>
      </w:tblPr>
      <w:tblGrid>
        <w:gridCol w:w="5400"/>
      </w:tblGrid>
      <w:tr w:rsidR="00B96AA9" w:rsidRPr="00C26937" w14:paraId="6E664291" w14:textId="77777777" w:rsidTr="00170A55">
        <w:tc>
          <w:tcPr>
            <w:tcW w:w="5400" w:type="dxa"/>
          </w:tcPr>
          <w:p w14:paraId="538D6946" w14:textId="77777777" w:rsidR="00C26937" w:rsidRDefault="00C26937" w:rsidP="00170B69">
            <w:pPr>
              <w:spacing w:line="276" w:lineRule="auto"/>
              <w:ind w:left="1065" w:firstLine="108"/>
              <w:rPr>
                <w:rFonts w:asciiTheme="minorHAnsi" w:hAnsiTheme="minorHAnsi" w:cstheme="minorHAnsi"/>
                <w:bCs w:val="0"/>
                <w:szCs w:val="22"/>
              </w:rPr>
            </w:pPr>
          </w:p>
          <w:p w14:paraId="551D7F4D" w14:textId="1C0DAC08" w:rsidR="00B96AA9" w:rsidRPr="00C26937" w:rsidRDefault="00C26937" w:rsidP="00170B69">
            <w:pPr>
              <w:spacing w:line="276" w:lineRule="auto"/>
              <w:ind w:left="1065" w:firstLine="108"/>
              <w:rPr>
                <w:rFonts w:asciiTheme="minorHAnsi" w:hAnsiTheme="minorHAnsi" w:cstheme="minorHAnsi"/>
                <w:bCs w:val="0"/>
                <w:szCs w:val="22"/>
              </w:rPr>
            </w:pPr>
            <w:r w:rsidRPr="00C26937">
              <w:rPr>
                <w:rFonts w:asciiTheme="minorHAnsi" w:hAnsiTheme="minorHAnsi" w:cstheme="minorHAnsi"/>
                <w:bCs w:val="0"/>
                <w:szCs w:val="22"/>
              </w:rPr>
              <w:t>……………………………</w:t>
            </w:r>
            <w:r w:rsidR="00B96AA9" w:rsidRPr="00C26937">
              <w:rPr>
                <w:rFonts w:asciiTheme="minorHAnsi" w:hAnsiTheme="minorHAnsi" w:cstheme="minorHAnsi"/>
                <w:bCs w:val="0"/>
                <w:szCs w:val="22"/>
              </w:rPr>
              <w:t>, data …………………………</w:t>
            </w:r>
          </w:p>
          <w:p w14:paraId="67A98BD4" w14:textId="77777777" w:rsidR="00B96AA9" w:rsidRPr="00C26937" w:rsidRDefault="00B96AA9" w:rsidP="00170B69">
            <w:pPr>
              <w:spacing w:line="276" w:lineRule="auto"/>
              <w:ind w:firstLine="108"/>
              <w:rPr>
                <w:rFonts w:asciiTheme="minorHAnsi" w:hAnsiTheme="minorHAnsi" w:cstheme="minorHAnsi"/>
                <w:bCs w:val="0"/>
                <w:szCs w:val="22"/>
              </w:rPr>
            </w:pPr>
          </w:p>
        </w:tc>
      </w:tr>
    </w:tbl>
    <w:p w14:paraId="6414ACDC" w14:textId="77777777" w:rsidR="00B96AA9" w:rsidRPr="00C26937" w:rsidRDefault="00B96AA9" w:rsidP="00170B69">
      <w:pPr>
        <w:spacing w:line="276" w:lineRule="auto"/>
        <w:rPr>
          <w:rFonts w:asciiTheme="minorHAnsi" w:hAnsiTheme="minorHAnsi" w:cstheme="minorHAnsi"/>
          <w:bCs w:val="0"/>
          <w:szCs w:val="22"/>
        </w:rPr>
      </w:pPr>
      <w:r w:rsidRPr="00C26937">
        <w:rPr>
          <w:rFonts w:asciiTheme="minorHAnsi" w:hAnsiTheme="minorHAnsi" w:cstheme="minorHAnsi"/>
          <w:bCs w:val="0"/>
          <w:szCs w:val="22"/>
        </w:rPr>
        <w:t xml:space="preserve">Oferent: </w:t>
      </w:r>
    </w:p>
    <w:p w14:paraId="08385B40" w14:textId="77777777" w:rsidR="00B96AA9" w:rsidRPr="00C26937" w:rsidRDefault="00B96AA9" w:rsidP="00170B69">
      <w:pPr>
        <w:spacing w:line="276" w:lineRule="auto"/>
        <w:rPr>
          <w:rFonts w:asciiTheme="minorHAnsi" w:hAnsiTheme="minorHAnsi" w:cstheme="minorHAnsi"/>
          <w:bCs w:val="0"/>
          <w:szCs w:val="22"/>
        </w:rPr>
      </w:pPr>
    </w:p>
    <w:p w14:paraId="75116C3B" w14:textId="77777777" w:rsidR="00B96AA9" w:rsidRPr="00C26937" w:rsidRDefault="00B96AA9" w:rsidP="00170B69">
      <w:pPr>
        <w:spacing w:line="276" w:lineRule="auto"/>
        <w:rPr>
          <w:rFonts w:asciiTheme="minorHAnsi" w:hAnsiTheme="minorHAnsi" w:cstheme="minorHAnsi"/>
          <w:bCs w:val="0"/>
          <w:szCs w:val="22"/>
        </w:rPr>
      </w:pPr>
    </w:p>
    <w:p w14:paraId="3872064D" w14:textId="77777777" w:rsidR="00B96AA9" w:rsidRPr="00C26937" w:rsidRDefault="00B96AA9" w:rsidP="00170B69">
      <w:pPr>
        <w:spacing w:line="276" w:lineRule="auto"/>
        <w:rPr>
          <w:rFonts w:asciiTheme="minorHAnsi" w:hAnsiTheme="minorHAnsi" w:cstheme="minorHAnsi"/>
          <w:bCs w:val="0"/>
          <w:szCs w:val="22"/>
        </w:rPr>
      </w:pPr>
    </w:p>
    <w:p w14:paraId="09687CFC" w14:textId="77777777" w:rsidR="00B96AA9" w:rsidRPr="00C26937" w:rsidRDefault="00B96AA9" w:rsidP="00170B69">
      <w:pPr>
        <w:spacing w:line="276" w:lineRule="auto"/>
        <w:rPr>
          <w:rFonts w:asciiTheme="minorHAnsi" w:hAnsiTheme="minorHAnsi" w:cstheme="minorHAnsi"/>
          <w:bCs w:val="0"/>
          <w:szCs w:val="22"/>
        </w:rPr>
      </w:pPr>
    </w:p>
    <w:p w14:paraId="088F8E31" w14:textId="77777777" w:rsidR="00B96AA9" w:rsidRPr="00C26937" w:rsidRDefault="00B96AA9" w:rsidP="00170B69">
      <w:pPr>
        <w:spacing w:line="276" w:lineRule="auto"/>
        <w:rPr>
          <w:rFonts w:asciiTheme="minorHAnsi" w:hAnsiTheme="minorHAnsi" w:cstheme="minorHAnsi"/>
          <w:bCs w:val="0"/>
          <w:szCs w:val="22"/>
        </w:rPr>
      </w:pPr>
      <w:r w:rsidRPr="00C26937">
        <w:rPr>
          <w:rFonts w:asciiTheme="minorHAnsi" w:hAnsiTheme="minorHAnsi" w:cstheme="minorHAnsi"/>
          <w:bCs w:val="0"/>
          <w:szCs w:val="22"/>
        </w:rPr>
        <w:t>…………………………………</w:t>
      </w:r>
      <w:r w:rsidR="00A134B3" w:rsidRPr="00C26937">
        <w:rPr>
          <w:rFonts w:asciiTheme="minorHAnsi" w:hAnsiTheme="minorHAnsi" w:cstheme="minorHAnsi"/>
          <w:bCs w:val="0"/>
          <w:szCs w:val="22"/>
        </w:rPr>
        <w:t>…………....</w:t>
      </w:r>
    </w:p>
    <w:p w14:paraId="064E9B96" w14:textId="77777777" w:rsidR="00B96AA9" w:rsidRPr="00C26937" w:rsidRDefault="00B96AA9" w:rsidP="00170B69">
      <w:pPr>
        <w:spacing w:line="276" w:lineRule="auto"/>
        <w:rPr>
          <w:rFonts w:asciiTheme="minorHAnsi" w:hAnsiTheme="minorHAnsi" w:cstheme="minorHAnsi"/>
          <w:b w:val="0"/>
          <w:bCs w:val="0"/>
          <w:i/>
          <w:szCs w:val="22"/>
        </w:rPr>
      </w:pPr>
      <w:r w:rsidRPr="00C26937">
        <w:rPr>
          <w:rFonts w:asciiTheme="minorHAnsi" w:hAnsiTheme="minorHAnsi" w:cstheme="minorHAnsi"/>
          <w:b w:val="0"/>
          <w:bCs w:val="0"/>
          <w:i/>
          <w:szCs w:val="22"/>
        </w:rPr>
        <w:t>(Nazwa</w:t>
      </w:r>
      <w:r w:rsidR="00767F69" w:rsidRPr="00C26937">
        <w:rPr>
          <w:rFonts w:asciiTheme="minorHAnsi" w:hAnsiTheme="minorHAnsi" w:cstheme="minorHAnsi"/>
          <w:b w:val="0"/>
          <w:bCs w:val="0"/>
          <w:i/>
          <w:szCs w:val="22"/>
        </w:rPr>
        <w:t xml:space="preserve"> i adres</w:t>
      </w:r>
      <w:r w:rsidRPr="00C26937">
        <w:rPr>
          <w:rFonts w:asciiTheme="minorHAnsi" w:hAnsiTheme="minorHAnsi" w:cstheme="minorHAnsi"/>
          <w:b w:val="0"/>
          <w:bCs w:val="0"/>
          <w:i/>
          <w:szCs w:val="22"/>
        </w:rPr>
        <w:t xml:space="preserve"> , ew. pieczęć oferenta) </w:t>
      </w:r>
    </w:p>
    <w:tbl>
      <w:tblPr>
        <w:tblW w:w="5249" w:type="dxa"/>
        <w:jc w:val="right"/>
        <w:tblLook w:val="01E0" w:firstRow="1" w:lastRow="1" w:firstColumn="1" w:lastColumn="1" w:noHBand="0" w:noVBand="0"/>
      </w:tblPr>
      <w:tblGrid>
        <w:gridCol w:w="5249"/>
      </w:tblGrid>
      <w:tr w:rsidR="00B96AA9" w:rsidRPr="00C26937" w14:paraId="65223E95" w14:textId="77777777" w:rsidTr="00987DF3">
        <w:trPr>
          <w:trHeight w:val="1596"/>
          <w:jc w:val="right"/>
        </w:trPr>
        <w:tc>
          <w:tcPr>
            <w:tcW w:w="5249" w:type="dxa"/>
          </w:tcPr>
          <w:p w14:paraId="1BC743C9" w14:textId="77777777" w:rsidR="00C26937" w:rsidRDefault="00C26937" w:rsidP="00170B69">
            <w:pPr>
              <w:spacing w:line="276" w:lineRule="auto"/>
              <w:jc w:val="center"/>
              <w:rPr>
                <w:rFonts w:asciiTheme="minorHAnsi" w:hAnsiTheme="minorHAnsi" w:cstheme="minorHAnsi"/>
                <w:bCs w:val="0"/>
                <w:color w:val="000000"/>
                <w:szCs w:val="22"/>
              </w:rPr>
            </w:pPr>
          </w:p>
          <w:p w14:paraId="3C1FE675" w14:textId="77777777" w:rsidR="00170B69" w:rsidRDefault="00170B69" w:rsidP="00170B69">
            <w:pPr>
              <w:spacing w:line="276" w:lineRule="auto"/>
              <w:jc w:val="center"/>
              <w:rPr>
                <w:rFonts w:asciiTheme="minorHAnsi" w:hAnsiTheme="minorHAnsi" w:cstheme="minorHAnsi"/>
                <w:bCs w:val="0"/>
                <w:color w:val="000000"/>
                <w:szCs w:val="22"/>
              </w:rPr>
            </w:pPr>
          </w:p>
          <w:p w14:paraId="41FD8E2F" w14:textId="77777777" w:rsidR="00C26937" w:rsidRDefault="00C26937" w:rsidP="00170B69">
            <w:pPr>
              <w:spacing w:line="276" w:lineRule="auto"/>
              <w:jc w:val="center"/>
              <w:rPr>
                <w:rFonts w:asciiTheme="minorHAnsi" w:hAnsiTheme="minorHAnsi" w:cstheme="minorHAnsi"/>
                <w:bCs w:val="0"/>
                <w:color w:val="000000"/>
                <w:szCs w:val="22"/>
              </w:rPr>
            </w:pPr>
          </w:p>
          <w:p w14:paraId="10B37C4C" w14:textId="468045AB" w:rsidR="00B96AA9" w:rsidRPr="00C26937" w:rsidRDefault="00C26937" w:rsidP="00170B69">
            <w:pPr>
              <w:spacing w:line="276" w:lineRule="auto"/>
              <w:jc w:val="center"/>
              <w:rPr>
                <w:rFonts w:asciiTheme="minorHAnsi" w:hAnsiTheme="minorHAnsi" w:cstheme="minorHAnsi"/>
                <w:bCs w:val="0"/>
                <w:color w:val="000000"/>
                <w:szCs w:val="22"/>
              </w:rPr>
            </w:pPr>
            <w:r>
              <w:rPr>
                <w:rFonts w:asciiTheme="minorHAnsi" w:hAnsiTheme="minorHAnsi" w:cstheme="minorHAnsi"/>
                <w:bCs w:val="0"/>
                <w:color w:val="000000"/>
                <w:szCs w:val="22"/>
              </w:rPr>
              <w:t>Zamawiający:</w:t>
            </w:r>
          </w:p>
          <w:p w14:paraId="713D04B5" w14:textId="0A3E7EBE" w:rsidR="00C26937" w:rsidRDefault="00C26937" w:rsidP="00170B69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26937">
              <w:rPr>
                <w:rFonts w:asciiTheme="minorHAnsi" w:hAnsiTheme="minorHAnsi" w:cstheme="minorHAnsi"/>
              </w:rPr>
              <w:t xml:space="preserve">GRZEGORZ PIĄTEK FIRMA HANDLOWO-USŁUGOWA „POWER-TECH”                    </w:t>
            </w:r>
          </w:p>
          <w:p w14:paraId="5C7A83ED" w14:textId="186FC555" w:rsidR="00C26937" w:rsidRDefault="00C26937" w:rsidP="00170B69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  <w:r w:rsidRPr="00533F0E">
              <w:rPr>
                <w:rFonts w:asciiTheme="minorHAnsi" w:hAnsiTheme="minorHAnsi" w:cstheme="minorHAnsi"/>
                <w:b w:val="0"/>
                <w:bCs w:val="0"/>
              </w:rPr>
              <w:t>ul.</w:t>
            </w:r>
            <w:r w:rsidRPr="00C26937">
              <w:rPr>
                <w:rFonts w:asciiTheme="minorHAnsi" w:hAnsiTheme="minorHAnsi" w:cstheme="minorHAnsi"/>
              </w:rPr>
              <w:t xml:space="preserve"> </w:t>
            </w:r>
            <w:r w:rsidRPr="00C26937">
              <w:rPr>
                <w:rFonts w:asciiTheme="minorHAnsi" w:hAnsiTheme="minorHAnsi" w:cstheme="minorHAnsi"/>
                <w:b w:val="0"/>
                <w:bCs w:val="0"/>
              </w:rPr>
              <w:t xml:space="preserve">Rogozińskiego 42, 44-100 Gliwice </w:t>
            </w:r>
          </w:p>
          <w:p w14:paraId="094EA15D" w14:textId="4CEA8844" w:rsidR="00C26937" w:rsidRPr="00C26937" w:rsidRDefault="00C26937" w:rsidP="00170B69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  <w:highlight w:val="yellow"/>
                <w:lang w:eastAsia="pl-PL"/>
              </w:rPr>
            </w:pPr>
            <w:r w:rsidRPr="00C26937">
              <w:rPr>
                <w:rFonts w:asciiTheme="minorHAnsi" w:hAnsiTheme="minorHAnsi" w:cstheme="minorHAnsi"/>
                <w:b w:val="0"/>
                <w:bCs w:val="0"/>
              </w:rPr>
              <w:t>NIP: 6482065460, REGON: 276941214</w:t>
            </w:r>
          </w:p>
          <w:p w14:paraId="780B50A8" w14:textId="77777777" w:rsidR="00B96AA9" w:rsidRPr="00C26937" w:rsidRDefault="00B96AA9" w:rsidP="00170B69">
            <w:pPr>
              <w:widowControl w:val="0"/>
              <w:tabs>
                <w:tab w:val="left" w:pos="10348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right="161"/>
              <w:jc w:val="center"/>
              <w:rPr>
                <w:rFonts w:asciiTheme="minorHAnsi" w:hAnsiTheme="minorHAnsi" w:cstheme="minorHAnsi"/>
                <w:b w:val="0"/>
                <w:bCs w:val="0"/>
                <w:szCs w:val="22"/>
                <w:lang w:val="en-GB"/>
              </w:rPr>
            </w:pPr>
          </w:p>
        </w:tc>
      </w:tr>
    </w:tbl>
    <w:p w14:paraId="51A26A9C" w14:textId="77777777" w:rsidR="00C26937" w:rsidRPr="00C26937" w:rsidRDefault="00C26937" w:rsidP="00170B69">
      <w:pPr>
        <w:spacing w:line="276" w:lineRule="auto"/>
        <w:jc w:val="center"/>
        <w:rPr>
          <w:rFonts w:asciiTheme="minorHAnsi" w:hAnsiTheme="minorHAnsi" w:cstheme="minorHAnsi"/>
          <w:bCs w:val="0"/>
          <w:color w:val="000000"/>
          <w:sz w:val="20"/>
          <w:lang w:eastAsia="en-US"/>
        </w:rPr>
      </w:pPr>
    </w:p>
    <w:p w14:paraId="56DC0F52" w14:textId="77777777" w:rsidR="00C26937" w:rsidRDefault="00C26937" w:rsidP="00170B69">
      <w:pPr>
        <w:spacing w:line="276" w:lineRule="auto"/>
        <w:jc w:val="center"/>
        <w:rPr>
          <w:rFonts w:asciiTheme="minorHAnsi" w:hAnsiTheme="minorHAnsi" w:cstheme="minorHAnsi"/>
          <w:bCs w:val="0"/>
          <w:color w:val="000000"/>
          <w:sz w:val="20"/>
          <w:lang w:eastAsia="en-US"/>
        </w:rPr>
      </w:pPr>
    </w:p>
    <w:p w14:paraId="09FFE867" w14:textId="77777777" w:rsidR="00C26937" w:rsidRDefault="00C26937" w:rsidP="00170B69">
      <w:pPr>
        <w:spacing w:line="276" w:lineRule="auto"/>
        <w:jc w:val="center"/>
        <w:rPr>
          <w:rFonts w:asciiTheme="minorHAnsi" w:hAnsiTheme="minorHAnsi" w:cstheme="minorHAnsi"/>
          <w:bCs w:val="0"/>
          <w:color w:val="000000"/>
          <w:sz w:val="20"/>
          <w:lang w:eastAsia="en-US"/>
        </w:rPr>
      </w:pPr>
    </w:p>
    <w:p w14:paraId="6DC7B637" w14:textId="35DEBB56" w:rsidR="006514BB" w:rsidRPr="00170B69" w:rsidRDefault="00B96AA9" w:rsidP="00170B69">
      <w:pPr>
        <w:spacing w:line="276" w:lineRule="auto"/>
        <w:jc w:val="center"/>
        <w:rPr>
          <w:rFonts w:asciiTheme="minorHAnsi" w:hAnsiTheme="minorHAnsi" w:cstheme="minorHAnsi"/>
          <w:bCs w:val="0"/>
          <w:color w:val="000000"/>
          <w:sz w:val="24"/>
          <w:szCs w:val="24"/>
          <w:lang w:eastAsia="en-US"/>
        </w:rPr>
      </w:pPr>
      <w:r w:rsidRPr="00170B69">
        <w:rPr>
          <w:rFonts w:asciiTheme="minorHAnsi" w:hAnsiTheme="minorHAnsi" w:cstheme="minorHAnsi"/>
          <w:bCs w:val="0"/>
          <w:color w:val="000000"/>
          <w:sz w:val="24"/>
          <w:szCs w:val="24"/>
          <w:lang w:eastAsia="en-US"/>
        </w:rPr>
        <w:t xml:space="preserve">Formularz ofertowy dla zapytania ofertowego </w:t>
      </w:r>
      <w:r w:rsidR="0000375C" w:rsidRPr="00170B69">
        <w:rPr>
          <w:rFonts w:asciiTheme="minorHAnsi" w:hAnsiTheme="minorHAnsi" w:cstheme="minorHAnsi"/>
          <w:bCs w:val="0"/>
          <w:color w:val="000000"/>
          <w:sz w:val="24"/>
          <w:szCs w:val="24"/>
          <w:lang w:eastAsia="en-US"/>
        </w:rPr>
        <w:t xml:space="preserve"> </w:t>
      </w:r>
      <w:r w:rsidR="00E31FD9" w:rsidRPr="00170B69">
        <w:rPr>
          <w:rFonts w:asciiTheme="minorHAnsi" w:hAnsiTheme="minorHAnsi" w:cstheme="minorHAnsi"/>
          <w:bCs w:val="0"/>
          <w:color w:val="000000"/>
          <w:sz w:val="24"/>
          <w:szCs w:val="24"/>
          <w:lang w:eastAsia="en-US"/>
        </w:rPr>
        <w:t xml:space="preserve">nr </w:t>
      </w:r>
      <w:r w:rsidR="00C26937" w:rsidRPr="00170B69">
        <w:rPr>
          <w:rFonts w:asciiTheme="minorHAnsi" w:hAnsiTheme="minorHAnsi" w:cstheme="minorHAnsi"/>
          <w:bCs w:val="0"/>
          <w:color w:val="000000"/>
          <w:sz w:val="24"/>
          <w:szCs w:val="24"/>
          <w:lang w:eastAsia="en-US"/>
        </w:rPr>
        <w:t>FESL.10.03-2024-0</w:t>
      </w:r>
      <w:r w:rsidR="000D1487">
        <w:rPr>
          <w:rFonts w:asciiTheme="minorHAnsi" w:hAnsiTheme="minorHAnsi" w:cstheme="minorHAnsi"/>
          <w:bCs w:val="0"/>
          <w:color w:val="000000"/>
          <w:sz w:val="24"/>
          <w:szCs w:val="24"/>
          <w:lang w:eastAsia="en-US"/>
        </w:rPr>
        <w:t>3</w:t>
      </w:r>
      <w:r w:rsidR="00C26937" w:rsidRPr="00170B69">
        <w:rPr>
          <w:rFonts w:asciiTheme="minorHAnsi" w:hAnsiTheme="minorHAnsi" w:cstheme="minorHAnsi"/>
          <w:bCs w:val="0"/>
          <w:color w:val="000000"/>
          <w:sz w:val="24"/>
          <w:szCs w:val="24"/>
          <w:lang w:eastAsia="en-US"/>
        </w:rPr>
        <w:t>-PT</w:t>
      </w:r>
    </w:p>
    <w:p w14:paraId="21A63EE3" w14:textId="77777777" w:rsidR="009E1A02" w:rsidRPr="00C26937" w:rsidRDefault="009E1A02" w:rsidP="00170B69">
      <w:pPr>
        <w:spacing w:line="276" w:lineRule="auto"/>
        <w:jc w:val="center"/>
        <w:rPr>
          <w:rFonts w:asciiTheme="minorHAnsi" w:hAnsiTheme="minorHAnsi" w:cstheme="minorHAnsi"/>
          <w:bCs w:val="0"/>
          <w:color w:val="000000"/>
          <w:szCs w:val="22"/>
          <w:lang w:eastAsia="en-US"/>
        </w:rPr>
      </w:pPr>
    </w:p>
    <w:p w14:paraId="01C75B51" w14:textId="77777777" w:rsidR="009E1A02" w:rsidRPr="00C26937" w:rsidRDefault="009E1A02" w:rsidP="00170B69">
      <w:pPr>
        <w:spacing w:line="276" w:lineRule="auto"/>
        <w:jc w:val="center"/>
        <w:rPr>
          <w:rFonts w:asciiTheme="minorHAnsi" w:hAnsiTheme="minorHAnsi" w:cstheme="minorHAnsi"/>
          <w:bCs w:val="0"/>
          <w:color w:val="000000"/>
          <w:szCs w:val="22"/>
          <w:lang w:eastAsia="en-US"/>
        </w:rPr>
      </w:pPr>
    </w:p>
    <w:p w14:paraId="74718F5A" w14:textId="77777777" w:rsidR="00F7109A" w:rsidRDefault="009E1A02" w:rsidP="00F7109A">
      <w:pPr>
        <w:spacing w:line="276" w:lineRule="auto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170B69">
        <w:rPr>
          <w:rFonts w:asciiTheme="minorHAnsi" w:hAnsiTheme="minorHAnsi" w:cstheme="minorHAnsi"/>
          <w:szCs w:val="22"/>
        </w:rPr>
        <w:t xml:space="preserve">W odpowiedzi na zapytanie ofertowe </w:t>
      </w:r>
      <w:r w:rsidR="00C26937" w:rsidRPr="00170B69">
        <w:rPr>
          <w:rFonts w:asciiTheme="minorHAnsi" w:hAnsiTheme="minorHAnsi" w:cstheme="minorHAnsi"/>
          <w:color w:val="000000"/>
          <w:szCs w:val="22"/>
          <w:lang w:eastAsia="en-US"/>
        </w:rPr>
        <w:t>FESL.10.03-2024-0</w:t>
      </w:r>
      <w:r w:rsidR="000D1487">
        <w:rPr>
          <w:rFonts w:asciiTheme="minorHAnsi" w:hAnsiTheme="minorHAnsi" w:cstheme="minorHAnsi"/>
          <w:color w:val="000000"/>
          <w:szCs w:val="22"/>
          <w:lang w:eastAsia="en-US"/>
        </w:rPr>
        <w:t>3</w:t>
      </w:r>
      <w:r w:rsidR="00C26937" w:rsidRPr="00170B69">
        <w:rPr>
          <w:rFonts w:asciiTheme="minorHAnsi" w:hAnsiTheme="minorHAnsi" w:cstheme="minorHAnsi"/>
          <w:color w:val="000000"/>
          <w:szCs w:val="22"/>
          <w:lang w:eastAsia="en-US"/>
        </w:rPr>
        <w:t>-PT</w:t>
      </w:r>
      <w:r w:rsidRPr="00F7109A">
        <w:rPr>
          <w:rFonts w:asciiTheme="minorHAnsi" w:hAnsiTheme="minorHAnsi" w:cstheme="minorHAnsi"/>
          <w:b w:val="0"/>
          <w:bCs w:val="0"/>
          <w:szCs w:val="22"/>
        </w:rPr>
        <w:t xml:space="preserve">, </w:t>
      </w:r>
      <w:r w:rsidR="00F7109A" w:rsidRPr="00F7109A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Pr="00F7109A">
        <w:rPr>
          <w:rFonts w:asciiTheme="minorHAnsi" w:hAnsiTheme="minorHAnsi" w:cstheme="minorHAnsi"/>
          <w:b w:val="0"/>
          <w:bCs w:val="0"/>
          <w:szCs w:val="22"/>
        </w:rPr>
        <w:t>dotyczące</w:t>
      </w:r>
      <w:r w:rsidR="00F7109A" w:rsidRPr="00F7109A">
        <w:rPr>
          <w:rFonts w:asciiTheme="minorHAnsi" w:hAnsiTheme="minorHAnsi" w:cstheme="minorHAnsi"/>
          <w:b w:val="0"/>
          <w:bCs w:val="0"/>
          <w:szCs w:val="22"/>
        </w:rPr>
        <w:t>:</w:t>
      </w:r>
    </w:p>
    <w:p w14:paraId="1DADBF30" w14:textId="77777777" w:rsidR="00F7109A" w:rsidRDefault="00F7109A" w:rsidP="00F7109A">
      <w:pPr>
        <w:spacing w:line="276" w:lineRule="auto"/>
        <w:jc w:val="both"/>
        <w:rPr>
          <w:rFonts w:asciiTheme="minorHAnsi" w:hAnsiTheme="minorHAnsi" w:cstheme="minorHAnsi"/>
          <w:b w:val="0"/>
          <w:bCs w:val="0"/>
          <w:szCs w:val="22"/>
          <w:highlight w:val="yellow"/>
        </w:rPr>
      </w:pPr>
    </w:p>
    <w:p w14:paraId="14261CDC" w14:textId="43956EED" w:rsidR="00F7109A" w:rsidRPr="00F7109A" w:rsidRDefault="00F7109A" w:rsidP="00F7109A">
      <w:pPr>
        <w:spacing w:line="276" w:lineRule="auto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F7109A">
        <w:rPr>
          <w:rFonts w:asciiTheme="minorHAnsi" w:hAnsiTheme="minorHAnsi" w:cstheme="minorHAnsi"/>
          <w:b w:val="0"/>
          <w:bCs w:val="0"/>
          <w:szCs w:val="22"/>
        </w:rPr>
        <w:t>dostaw</w:t>
      </w:r>
      <w:r>
        <w:rPr>
          <w:rFonts w:asciiTheme="minorHAnsi" w:hAnsiTheme="minorHAnsi" w:cstheme="minorHAnsi"/>
          <w:b w:val="0"/>
          <w:bCs w:val="0"/>
          <w:szCs w:val="22"/>
        </w:rPr>
        <w:t>y</w:t>
      </w:r>
      <w:r w:rsidRPr="00F7109A">
        <w:rPr>
          <w:rFonts w:asciiTheme="minorHAnsi" w:hAnsiTheme="minorHAnsi" w:cstheme="minorHAnsi"/>
          <w:b w:val="0"/>
          <w:bCs w:val="0"/>
          <w:szCs w:val="22"/>
        </w:rPr>
        <w:t>, instalacj</w:t>
      </w:r>
      <w:r>
        <w:rPr>
          <w:rFonts w:asciiTheme="minorHAnsi" w:hAnsiTheme="minorHAnsi" w:cstheme="minorHAnsi"/>
          <w:b w:val="0"/>
          <w:bCs w:val="0"/>
          <w:szCs w:val="22"/>
        </w:rPr>
        <w:t>i</w:t>
      </w:r>
      <w:r w:rsidRPr="00F7109A">
        <w:rPr>
          <w:rFonts w:asciiTheme="minorHAnsi" w:hAnsiTheme="minorHAnsi" w:cstheme="minorHAnsi"/>
          <w:b w:val="0"/>
          <w:bCs w:val="0"/>
          <w:szCs w:val="22"/>
        </w:rPr>
        <w:t xml:space="preserve"> i rozruch</w:t>
      </w:r>
      <w:r>
        <w:rPr>
          <w:rFonts w:asciiTheme="minorHAnsi" w:hAnsiTheme="minorHAnsi" w:cstheme="minorHAnsi"/>
          <w:b w:val="0"/>
          <w:bCs w:val="0"/>
          <w:szCs w:val="22"/>
        </w:rPr>
        <w:t>u</w:t>
      </w:r>
      <w:r w:rsidRPr="00F7109A">
        <w:rPr>
          <w:rFonts w:asciiTheme="minorHAnsi" w:hAnsiTheme="minorHAnsi" w:cstheme="minorHAnsi"/>
          <w:b w:val="0"/>
          <w:bCs w:val="0"/>
          <w:szCs w:val="22"/>
        </w:rPr>
        <w:t xml:space="preserve"> fabrycznie nowych środków trwałych:</w:t>
      </w:r>
    </w:p>
    <w:p w14:paraId="152DE231" w14:textId="77777777" w:rsidR="00F7109A" w:rsidRPr="00F7109A" w:rsidRDefault="00F7109A" w:rsidP="00F7109A">
      <w:pPr>
        <w:spacing w:line="276" w:lineRule="auto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F7109A">
        <w:rPr>
          <w:rFonts w:asciiTheme="minorHAnsi" w:hAnsiTheme="minorHAnsi" w:cstheme="minorHAnsi"/>
          <w:b w:val="0"/>
          <w:bCs w:val="0"/>
          <w:szCs w:val="22"/>
        </w:rPr>
        <w:t>1.</w:t>
      </w:r>
      <w:r w:rsidRPr="00F7109A">
        <w:rPr>
          <w:rFonts w:asciiTheme="minorHAnsi" w:hAnsiTheme="minorHAnsi" w:cstheme="minorHAnsi"/>
          <w:b w:val="0"/>
          <w:bCs w:val="0"/>
          <w:szCs w:val="22"/>
        </w:rPr>
        <w:tab/>
        <w:t>Frezarki CNC – 1 szt.</w:t>
      </w:r>
    </w:p>
    <w:p w14:paraId="1C4B231B" w14:textId="77777777" w:rsidR="00F7109A" w:rsidRPr="00F7109A" w:rsidRDefault="00F7109A" w:rsidP="00F7109A">
      <w:pPr>
        <w:spacing w:line="276" w:lineRule="auto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F7109A">
        <w:rPr>
          <w:rFonts w:asciiTheme="minorHAnsi" w:hAnsiTheme="minorHAnsi" w:cstheme="minorHAnsi"/>
          <w:b w:val="0"/>
          <w:bCs w:val="0"/>
          <w:szCs w:val="22"/>
        </w:rPr>
        <w:t>2.</w:t>
      </w:r>
      <w:r w:rsidRPr="00F7109A">
        <w:rPr>
          <w:rFonts w:asciiTheme="minorHAnsi" w:hAnsiTheme="minorHAnsi" w:cstheme="minorHAnsi"/>
          <w:b w:val="0"/>
          <w:bCs w:val="0"/>
          <w:szCs w:val="22"/>
        </w:rPr>
        <w:tab/>
        <w:t>Bramowego plotera tnącego – 1 szt.</w:t>
      </w:r>
    </w:p>
    <w:p w14:paraId="022183E3" w14:textId="6CEA1603" w:rsidR="00F7109A" w:rsidRDefault="00F7109A" w:rsidP="00F7109A">
      <w:pPr>
        <w:spacing w:line="276" w:lineRule="auto"/>
        <w:jc w:val="both"/>
        <w:rPr>
          <w:rFonts w:asciiTheme="minorHAnsi" w:hAnsiTheme="minorHAnsi" w:cstheme="minorHAnsi"/>
          <w:b w:val="0"/>
          <w:bCs w:val="0"/>
          <w:szCs w:val="22"/>
          <w:highlight w:val="yellow"/>
        </w:rPr>
      </w:pPr>
      <w:r w:rsidRPr="00F7109A">
        <w:rPr>
          <w:rFonts w:asciiTheme="minorHAnsi" w:hAnsiTheme="minorHAnsi" w:cstheme="minorHAnsi"/>
          <w:b w:val="0"/>
          <w:bCs w:val="0"/>
          <w:szCs w:val="22"/>
        </w:rPr>
        <w:t>oraz przeszkoleni</w:t>
      </w:r>
      <w:r>
        <w:rPr>
          <w:rFonts w:asciiTheme="minorHAnsi" w:hAnsiTheme="minorHAnsi" w:cstheme="minorHAnsi"/>
          <w:b w:val="0"/>
          <w:bCs w:val="0"/>
          <w:szCs w:val="22"/>
        </w:rPr>
        <w:t>a</w:t>
      </w:r>
      <w:r w:rsidRPr="00F7109A">
        <w:rPr>
          <w:rFonts w:asciiTheme="minorHAnsi" w:hAnsiTheme="minorHAnsi" w:cstheme="minorHAnsi"/>
          <w:b w:val="0"/>
          <w:bCs w:val="0"/>
          <w:szCs w:val="22"/>
        </w:rPr>
        <w:t xml:space="preserve"> personelu Zamawiającego w zakresie obsługi maszyn i ich oprogramowania.</w:t>
      </w:r>
    </w:p>
    <w:p w14:paraId="42A05051" w14:textId="77777777" w:rsidR="00F7109A" w:rsidRDefault="00F7109A" w:rsidP="00170B69">
      <w:pPr>
        <w:spacing w:line="276" w:lineRule="auto"/>
        <w:jc w:val="both"/>
        <w:rPr>
          <w:rFonts w:asciiTheme="minorHAnsi" w:hAnsiTheme="minorHAnsi" w:cstheme="minorHAnsi"/>
          <w:b w:val="0"/>
          <w:bCs w:val="0"/>
          <w:szCs w:val="22"/>
        </w:rPr>
      </w:pPr>
    </w:p>
    <w:p w14:paraId="0C76F224" w14:textId="2B5DA56F" w:rsidR="00170B69" w:rsidRPr="00170B69" w:rsidRDefault="00170B69" w:rsidP="00170B69">
      <w:pPr>
        <w:spacing w:line="276" w:lineRule="auto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170B69">
        <w:rPr>
          <w:rFonts w:asciiTheme="minorHAnsi" w:hAnsiTheme="minorHAnsi" w:cstheme="minorHAnsi"/>
          <w:szCs w:val="22"/>
        </w:rPr>
        <w:t>składam niniejszą ofertę na wykonanie przedmiotu zamówienia określonego w w/w zapytaniu ofertowym.</w:t>
      </w:r>
    </w:p>
    <w:p w14:paraId="4C558518" w14:textId="77777777" w:rsidR="00AA08B5" w:rsidRPr="00C26937" w:rsidRDefault="00AA08B5" w:rsidP="00B96AA9">
      <w:pPr>
        <w:spacing w:line="360" w:lineRule="exact"/>
        <w:jc w:val="both"/>
        <w:rPr>
          <w:rFonts w:asciiTheme="minorHAnsi" w:hAnsiTheme="minorHAnsi" w:cstheme="minorHAnsi"/>
          <w:b w:val="0"/>
          <w:bCs w:val="0"/>
          <w:szCs w:val="22"/>
        </w:rPr>
      </w:pPr>
    </w:p>
    <w:p w14:paraId="07DFCE6D" w14:textId="3D4D1A30" w:rsidR="00B96AA9" w:rsidRDefault="009E1A02" w:rsidP="00386349">
      <w:pPr>
        <w:pStyle w:val="Akapitzlist"/>
        <w:numPr>
          <w:ilvl w:val="0"/>
          <w:numId w:val="14"/>
        </w:numPr>
        <w:spacing w:line="360" w:lineRule="exact"/>
        <w:ind w:left="567" w:hanging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70B69">
        <w:rPr>
          <w:rFonts w:asciiTheme="minorHAnsi" w:hAnsiTheme="minorHAnsi" w:cstheme="minorHAnsi"/>
        </w:rPr>
        <w:br w:type="page"/>
      </w:r>
      <w:r w:rsidR="00B96AA9" w:rsidRPr="00E9061C">
        <w:rPr>
          <w:rFonts w:asciiTheme="minorHAnsi" w:hAnsiTheme="minorHAnsi" w:cstheme="minorHAnsi"/>
          <w:b/>
          <w:bCs/>
          <w:sz w:val="24"/>
          <w:szCs w:val="24"/>
        </w:rPr>
        <w:lastRenderedPageBreak/>
        <w:t>Dane Oferenta</w:t>
      </w:r>
    </w:p>
    <w:p w14:paraId="199D210E" w14:textId="77777777" w:rsidR="00902BD8" w:rsidRPr="00E9061C" w:rsidRDefault="00902BD8" w:rsidP="00902BD8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906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7"/>
        <w:gridCol w:w="5735"/>
      </w:tblGrid>
      <w:tr w:rsidR="00132649" w:rsidRPr="00170B69" w14:paraId="1A73552B" w14:textId="77777777" w:rsidTr="00C841A0">
        <w:trPr>
          <w:trHeight w:val="479"/>
        </w:trPr>
        <w:tc>
          <w:tcPr>
            <w:tcW w:w="9062" w:type="dxa"/>
            <w:gridSpan w:val="2"/>
          </w:tcPr>
          <w:p w14:paraId="0B93C633" w14:textId="77777777" w:rsidR="00132649" w:rsidRDefault="00132649" w:rsidP="00BD667A">
            <w:pPr>
              <w:suppressAutoHyphens w:val="0"/>
              <w:rPr>
                <w:rFonts w:asciiTheme="minorHAnsi" w:hAnsiTheme="minorHAnsi" w:cstheme="minorHAnsi"/>
                <w:bCs w:val="0"/>
                <w:szCs w:val="22"/>
                <w:lang w:eastAsia="pl-PL"/>
              </w:rPr>
            </w:pPr>
            <w:r w:rsidRPr="00C841A0">
              <w:rPr>
                <w:rFonts w:asciiTheme="minorHAnsi" w:hAnsiTheme="minorHAnsi" w:cstheme="minorHAnsi"/>
                <w:bCs w:val="0"/>
                <w:szCs w:val="22"/>
                <w:lang w:eastAsia="pl-PL"/>
              </w:rPr>
              <w:t>Dane Oferenta</w:t>
            </w:r>
          </w:p>
          <w:p w14:paraId="337B40D7" w14:textId="77777777" w:rsidR="00902BD8" w:rsidRPr="00C841A0" w:rsidRDefault="00902BD8" w:rsidP="00BD667A">
            <w:pPr>
              <w:suppressAutoHyphens w:val="0"/>
              <w:rPr>
                <w:rFonts w:asciiTheme="minorHAnsi" w:hAnsiTheme="minorHAnsi" w:cstheme="minorHAnsi"/>
                <w:bCs w:val="0"/>
                <w:szCs w:val="22"/>
                <w:lang w:eastAsia="pl-PL"/>
              </w:rPr>
            </w:pPr>
          </w:p>
        </w:tc>
      </w:tr>
      <w:tr w:rsidR="00132649" w:rsidRPr="00170B69" w14:paraId="62BA5E0B" w14:textId="77777777" w:rsidTr="00C841A0">
        <w:trPr>
          <w:trHeight w:val="479"/>
        </w:trPr>
        <w:tc>
          <w:tcPr>
            <w:tcW w:w="3327" w:type="dxa"/>
          </w:tcPr>
          <w:p w14:paraId="55971D06" w14:textId="77777777" w:rsidR="00132649" w:rsidRPr="00170B6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  <w:r w:rsidRPr="00170B69"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  <w:t xml:space="preserve">Nazwa </w:t>
            </w:r>
          </w:p>
        </w:tc>
        <w:tc>
          <w:tcPr>
            <w:tcW w:w="5735" w:type="dxa"/>
          </w:tcPr>
          <w:p w14:paraId="73199476" w14:textId="77777777" w:rsidR="0013264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  <w:p w14:paraId="69E1E907" w14:textId="77777777" w:rsidR="00902BD8" w:rsidRDefault="00902BD8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  <w:p w14:paraId="2141572F" w14:textId="77777777" w:rsidR="00902BD8" w:rsidRPr="00170B69" w:rsidRDefault="00902BD8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</w:tc>
      </w:tr>
      <w:tr w:rsidR="00132649" w:rsidRPr="00170B69" w14:paraId="0AE0EF86" w14:textId="77777777" w:rsidTr="00C841A0">
        <w:trPr>
          <w:trHeight w:val="479"/>
        </w:trPr>
        <w:tc>
          <w:tcPr>
            <w:tcW w:w="3327" w:type="dxa"/>
          </w:tcPr>
          <w:p w14:paraId="22B6C023" w14:textId="77777777" w:rsidR="00132649" w:rsidRPr="00170B6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  <w:r w:rsidRPr="00170B69"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  <w:t xml:space="preserve">Adres </w:t>
            </w:r>
            <w:r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  <w:t>siedziby</w:t>
            </w:r>
          </w:p>
        </w:tc>
        <w:tc>
          <w:tcPr>
            <w:tcW w:w="5735" w:type="dxa"/>
          </w:tcPr>
          <w:p w14:paraId="303D8EA6" w14:textId="77777777" w:rsidR="0013264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  <w:p w14:paraId="43B0A941" w14:textId="77777777" w:rsidR="00902BD8" w:rsidRDefault="00902BD8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  <w:p w14:paraId="7573489B" w14:textId="77777777" w:rsidR="00902BD8" w:rsidRDefault="00902BD8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  <w:p w14:paraId="5F863BE4" w14:textId="77777777" w:rsidR="00902BD8" w:rsidRDefault="00902BD8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  <w:p w14:paraId="57F5C705" w14:textId="77777777" w:rsidR="00902BD8" w:rsidRPr="00170B69" w:rsidRDefault="00902BD8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</w:tc>
      </w:tr>
      <w:tr w:rsidR="00132649" w:rsidRPr="00170B69" w14:paraId="73E6606E" w14:textId="77777777" w:rsidTr="00C841A0">
        <w:trPr>
          <w:trHeight w:val="479"/>
        </w:trPr>
        <w:tc>
          <w:tcPr>
            <w:tcW w:w="3327" w:type="dxa"/>
          </w:tcPr>
          <w:p w14:paraId="72519FF3" w14:textId="77777777" w:rsidR="00132649" w:rsidRPr="00170B6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  <w:r w:rsidRPr="00170B69"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  <w:t>NIP</w:t>
            </w:r>
          </w:p>
        </w:tc>
        <w:tc>
          <w:tcPr>
            <w:tcW w:w="5735" w:type="dxa"/>
          </w:tcPr>
          <w:p w14:paraId="5556CF92" w14:textId="77777777" w:rsidR="0013264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  <w:p w14:paraId="407216ED" w14:textId="77777777" w:rsidR="00902BD8" w:rsidRPr="00170B69" w:rsidRDefault="00902BD8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</w:tc>
      </w:tr>
      <w:tr w:rsidR="00132649" w:rsidRPr="00170B69" w14:paraId="5E391332" w14:textId="77777777" w:rsidTr="00C841A0">
        <w:trPr>
          <w:trHeight w:val="479"/>
        </w:trPr>
        <w:tc>
          <w:tcPr>
            <w:tcW w:w="3327" w:type="dxa"/>
          </w:tcPr>
          <w:p w14:paraId="680E5019" w14:textId="77777777" w:rsidR="00132649" w:rsidRPr="00170B6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  <w:t>REGON</w:t>
            </w:r>
          </w:p>
        </w:tc>
        <w:tc>
          <w:tcPr>
            <w:tcW w:w="5735" w:type="dxa"/>
          </w:tcPr>
          <w:p w14:paraId="278EC079" w14:textId="77777777" w:rsidR="0013264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  <w:p w14:paraId="0823BDE8" w14:textId="77777777" w:rsidR="00902BD8" w:rsidRPr="00170B69" w:rsidRDefault="00902BD8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</w:tc>
      </w:tr>
      <w:tr w:rsidR="00132649" w:rsidRPr="00170B69" w14:paraId="11D3BAB1" w14:textId="77777777" w:rsidTr="00C841A0">
        <w:trPr>
          <w:trHeight w:val="479"/>
        </w:trPr>
        <w:tc>
          <w:tcPr>
            <w:tcW w:w="3327" w:type="dxa"/>
          </w:tcPr>
          <w:p w14:paraId="4EA23B8E" w14:textId="77777777" w:rsidR="00132649" w:rsidRPr="00170B6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  <w:r w:rsidRPr="00170B69"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  <w:t xml:space="preserve">NR KRS (jeśli dotyczy) </w:t>
            </w:r>
          </w:p>
        </w:tc>
        <w:tc>
          <w:tcPr>
            <w:tcW w:w="5735" w:type="dxa"/>
          </w:tcPr>
          <w:p w14:paraId="3DF13BE8" w14:textId="77777777" w:rsidR="0013264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  <w:p w14:paraId="40D3A0FC" w14:textId="77777777" w:rsidR="00902BD8" w:rsidRPr="00170B69" w:rsidRDefault="00902BD8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</w:tc>
      </w:tr>
      <w:tr w:rsidR="00132649" w:rsidRPr="00170B69" w14:paraId="61DC728A" w14:textId="77777777" w:rsidTr="00C841A0">
        <w:trPr>
          <w:trHeight w:val="479"/>
        </w:trPr>
        <w:tc>
          <w:tcPr>
            <w:tcW w:w="9062" w:type="dxa"/>
            <w:gridSpan w:val="2"/>
          </w:tcPr>
          <w:p w14:paraId="5F22F824" w14:textId="77777777" w:rsidR="00132649" w:rsidRDefault="00132649" w:rsidP="00BD667A">
            <w:pPr>
              <w:suppressAutoHyphens w:val="0"/>
              <w:rPr>
                <w:rFonts w:asciiTheme="minorHAnsi" w:hAnsiTheme="minorHAnsi" w:cstheme="minorHAnsi"/>
                <w:bCs w:val="0"/>
                <w:szCs w:val="22"/>
                <w:lang w:eastAsia="pl-PL"/>
              </w:rPr>
            </w:pPr>
            <w:r w:rsidRPr="00170B69">
              <w:rPr>
                <w:rFonts w:asciiTheme="minorHAnsi" w:hAnsiTheme="minorHAnsi" w:cstheme="minorHAnsi"/>
                <w:bCs w:val="0"/>
                <w:szCs w:val="22"/>
                <w:lang w:eastAsia="pl-PL"/>
              </w:rPr>
              <w:t>Dane Osoby Upoważnionej do reprezentacji Podmiotu zgodnie z dokumentem rejestrowym</w:t>
            </w:r>
          </w:p>
          <w:p w14:paraId="02ADD54C" w14:textId="77777777" w:rsidR="00902BD8" w:rsidRPr="00170B69" w:rsidRDefault="00902BD8" w:rsidP="00BD667A">
            <w:pPr>
              <w:suppressAutoHyphens w:val="0"/>
              <w:rPr>
                <w:rFonts w:asciiTheme="minorHAnsi" w:hAnsiTheme="minorHAnsi" w:cstheme="minorHAnsi"/>
                <w:bCs w:val="0"/>
                <w:szCs w:val="22"/>
                <w:lang w:eastAsia="pl-PL"/>
              </w:rPr>
            </w:pPr>
          </w:p>
        </w:tc>
      </w:tr>
      <w:tr w:rsidR="00132649" w:rsidRPr="00170B69" w14:paraId="0ED20D53" w14:textId="77777777" w:rsidTr="00C841A0">
        <w:trPr>
          <w:trHeight w:val="479"/>
        </w:trPr>
        <w:tc>
          <w:tcPr>
            <w:tcW w:w="3327" w:type="dxa"/>
          </w:tcPr>
          <w:p w14:paraId="6122FF3C" w14:textId="77777777" w:rsidR="00132649" w:rsidRPr="00170B6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  <w:r w:rsidRPr="00170B69"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  <w:t>Imię i Nazwisko</w:t>
            </w:r>
          </w:p>
        </w:tc>
        <w:tc>
          <w:tcPr>
            <w:tcW w:w="5735" w:type="dxa"/>
          </w:tcPr>
          <w:p w14:paraId="4DA2A61B" w14:textId="77777777" w:rsidR="0013264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  <w:p w14:paraId="16A68F3E" w14:textId="77777777" w:rsidR="00902BD8" w:rsidRPr="00170B69" w:rsidRDefault="00902BD8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</w:tc>
      </w:tr>
      <w:tr w:rsidR="00132649" w:rsidRPr="00170B69" w14:paraId="263D5D3F" w14:textId="77777777" w:rsidTr="00C841A0">
        <w:trPr>
          <w:trHeight w:val="479"/>
        </w:trPr>
        <w:tc>
          <w:tcPr>
            <w:tcW w:w="3327" w:type="dxa"/>
          </w:tcPr>
          <w:p w14:paraId="2B55EDCA" w14:textId="77777777" w:rsidR="00132649" w:rsidRPr="00170B6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  <w:r w:rsidRPr="00170B69"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  <w:t>Adres e-mail</w:t>
            </w:r>
          </w:p>
        </w:tc>
        <w:tc>
          <w:tcPr>
            <w:tcW w:w="5735" w:type="dxa"/>
          </w:tcPr>
          <w:p w14:paraId="5486849D" w14:textId="77777777" w:rsidR="0013264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  <w:p w14:paraId="1A90208C" w14:textId="77777777" w:rsidR="00902BD8" w:rsidRPr="00170B69" w:rsidRDefault="00902BD8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</w:tc>
      </w:tr>
      <w:tr w:rsidR="00132649" w:rsidRPr="00170B69" w14:paraId="23C74BA2" w14:textId="77777777" w:rsidTr="00C841A0">
        <w:trPr>
          <w:trHeight w:val="479"/>
        </w:trPr>
        <w:tc>
          <w:tcPr>
            <w:tcW w:w="3327" w:type="dxa"/>
          </w:tcPr>
          <w:p w14:paraId="1B2F112E" w14:textId="77777777" w:rsidR="00132649" w:rsidRPr="00170B6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  <w:r w:rsidRPr="00170B69"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  <w:t>Telefon</w:t>
            </w:r>
          </w:p>
        </w:tc>
        <w:tc>
          <w:tcPr>
            <w:tcW w:w="5735" w:type="dxa"/>
          </w:tcPr>
          <w:p w14:paraId="0A7CBB99" w14:textId="77777777" w:rsidR="0013264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  <w:p w14:paraId="77B2DCA3" w14:textId="77777777" w:rsidR="00902BD8" w:rsidRPr="00170B69" w:rsidRDefault="00902BD8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</w:tc>
      </w:tr>
      <w:tr w:rsidR="00132649" w:rsidRPr="00170B69" w14:paraId="259984E0" w14:textId="77777777" w:rsidTr="00C841A0">
        <w:trPr>
          <w:trHeight w:val="479"/>
        </w:trPr>
        <w:tc>
          <w:tcPr>
            <w:tcW w:w="9062" w:type="dxa"/>
            <w:gridSpan w:val="2"/>
          </w:tcPr>
          <w:p w14:paraId="31B9853C" w14:textId="77777777" w:rsidR="00132649" w:rsidRDefault="00132649" w:rsidP="00BD667A">
            <w:pPr>
              <w:suppressAutoHyphens w:val="0"/>
              <w:rPr>
                <w:rFonts w:asciiTheme="minorHAnsi" w:hAnsiTheme="minorHAnsi" w:cstheme="minorHAnsi"/>
                <w:bCs w:val="0"/>
                <w:szCs w:val="22"/>
                <w:lang w:eastAsia="pl-PL"/>
              </w:rPr>
            </w:pPr>
            <w:r w:rsidRPr="00170B69">
              <w:rPr>
                <w:rFonts w:asciiTheme="minorHAnsi" w:hAnsiTheme="minorHAnsi" w:cstheme="minorHAnsi"/>
                <w:bCs w:val="0"/>
                <w:szCs w:val="22"/>
                <w:lang w:eastAsia="pl-PL"/>
              </w:rPr>
              <w:t>Dane Osoby Kontaktowej</w:t>
            </w:r>
          </w:p>
          <w:p w14:paraId="2FAD476A" w14:textId="77777777" w:rsidR="00902BD8" w:rsidRPr="00170B69" w:rsidRDefault="00902BD8" w:rsidP="00BD667A">
            <w:pPr>
              <w:suppressAutoHyphens w:val="0"/>
              <w:rPr>
                <w:rFonts w:asciiTheme="minorHAnsi" w:hAnsiTheme="minorHAnsi" w:cstheme="minorHAnsi"/>
                <w:bCs w:val="0"/>
                <w:szCs w:val="22"/>
                <w:lang w:eastAsia="pl-PL"/>
              </w:rPr>
            </w:pPr>
          </w:p>
        </w:tc>
      </w:tr>
      <w:tr w:rsidR="00132649" w:rsidRPr="00170B69" w14:paraId="516F11A5" w14:textId="77777777" w:rsidTr="00C841A0">
        <w:trPr>
          <w:trHeight w:val="479"/>
        </w:trPr>
        <w:tc>
          <w:tcPr>
            <w:tcW w:w="3327" w:type="dxa"/>
          </w:tcPr>
          <w:p w14:paraId="0D8B5746" w14:textId="77777777" w:rsidR="00132649" w:rsidRPr="00170B6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  <w:r w:rsidRPr="00170B69"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  <w:t>Imię i Nazwisko</w:t>
            </w:r>
          </w:p>
        </w:tc>
        <w:tc>
          <w:tcPr>
            <w:tcW w:w="5735" w:type="dxa"/>
          </w:tcPr>
          <w:p w14:paraId="1749281C" w14:textId="77777777" w:rsidR="0013264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  <w:p w14:paraId="359FE05D" w14:textId="77777777" w:rsidR="00902BD8" w:rsidRPr="00170B69" w:rsidRDefault="00902BD8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</w:tc>
      </w:tr>
      <w:tr w:rsidR="00132649" w:rsidRPr="00170B69" w14:paraId="7559CAD6" w14:textId="77777777" w:rsidTr="00C841A0">
        <w:trPr>
          <w:trHeight w:val="479"/>
        </w:trPr>
        <w:tc>
          <w:tcPr>
            <w:tcW w:w="3327" w:type="dxa"/>
          </w:tcPr>
          <w:p w14:paraId="2D04DA2F" w14:textId="77777777" w:rsidR="00132649" w:rsidRPr="00170B6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  <w:r w:rsidRPr="00170B69"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  <w:t>Adres e-mail</w:t>
            </w:r>
          </w:p>
        </w:tc>
        <w:tc>
          <w:tcPr>
            <w:tcW w:w="5735" w:type="dxa"/>
          </w:tcPr>
          <w:p w14:paraId="1408D8F2" w14:textId="77777777" w:rsidR="0013264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  <w:p w14:paraId="2E32FE7D" w14:textId="77777777" w:rsidR="00902BD8" w:rsidRPr="00170B69" w:rsidRDefault="00902BD8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</w:tc>
      </w:tr>
      <w:tr w:rsidR="00132649" w:rsidRPr="00170B69" w14:paraId="37B2C751" w14:textId="77777777" w:rsidTr="00C841A0">
        <w:trPr>
          <w:trHeight w:val="479"/>
        </w:trPr>
        <w:tc>
          <w:tcPr>
            <w:tcW w:w="3327" w:type="dxa"/>
          </w:tcPr>
          <w:p w14:paraId="10C7743F" w14:textId="77777777" w:rsidR="00132649" w:rsidRPr="00170B6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  <w:r w:rsidRPr="00170B69"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  <w:t>Telefon</w:t>
            </w:r>
          </w:p>
        </w:tc>
        <w:tc>
          <w:tcPr>
            <w:tcW w:w="5735" w:type="dxa"/>
          </w:tcPr>
          <w:p w14:paraId="2E62F9B0" w14:textId="77777777" w:rsidR="00132649" w:rsidRDefault="00132649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  <w:p w14:paraId="4EC35C25" w14:textId="77777777" w:rsidR="00902BD8" w:rsidRPr="00170B69" w:rsidRDefault="00902BD8" w:rsidP="00BD667A">
            <w:pPr>
              <w:suppressAutoHyphens w:val="0"/>
              <w:rPr>
                <w:rFonts w:asciiTheme="minorHAnsi" w:hAnsiTheme="minorHAnsi" w:cstheme="minorHAnsi"/>
                <w:b w:val="0"/>
                <w:bCs w:val="0"/>
                <w:szCs w:val="22"/>
                <w:lang w:eastAsia="pl-PL"/>
              </w:rPr>
            </w:pPr>
          </w:p>
        </w:tc>
      </w:tr>
    </w:tbl>
    <w:p w14:paraId="6F6E2DE0" w14:textId="77777777" w:rsidR="00132649" w:rsidRDefault="00132649" w:rsidP="00132649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</w:rPr>
      </w:pPr>
    </w:p>
    <w:p w14:paraId="6BFBD2C7" w14:textId="156FE653" w:rsidR="00132649" w:rsidRPr="00E9061C" w:rsidRDefault="00132649" w:rsidP="00386349">
      <w:pPr>
        <w:pStyle w:val="Akapitzlist"/>
        <w:numPr>
          <w:ilvl w:val="0"/>
          <w:numId w:val="14"/>
        </w:numPr>
        <w:spacing w:line="360" w:lineRule="exact"/>
        <w:ind w:left="567" w:hanging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9061C">
        <w:rPr>
          <w:rFonts w:asciiTheme="minorHAnsi" w:hAnsiTheme="minorHAnsi" w:cstheme="minorHAnsi"/>
          <w:b/>
          <w:bCs/>
          <w:sz w:val="24"/>
          <w:szCs w:val="24"/>
        </w:rPr>
        <w:t>Miejsce realizacji</w:t>
      </w:r>
    </w:p>
    <w:p w14:paraId="241D3799" w14:textId="77777777" w:rsidR="00C841A0" w:rsidRDefault="00C841A0" w:rsidP="00C841A0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  <w:b/>
          <w:bCs/>
        </w:rPr>
      </w:pPr>
    </w:p>
    <w:p w14:paraId="6E7C7EA6" w14:textId="6C7F8973" w:rsidR="00435B80" w:rsidRPr="00435B80" w:rsidRDefault="00435B80" w:rsidP="00C841A0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</w:rPr>
      </w:pPr>
      <w:r w:rsidRPr="00435B80">
        <w:rPr>
          <w:rFonts w:asciiTheme="minorHAnsi" w:hAnsiTheme="minorHAnsi" w:cstheme="minorHAnsi"/>
        </w:rPr>
        <w:t>Siedziba Zamawiającego, ul. Akacjowa 3, 42-677 Szałsza, Gmina Zbrosławice, województwo śląskie.</w:t>
      </w:r>
    </w:p>
    <w:p w14:paraId="627D1D55" w14:textId="77777777" w:rsidR="00902BD8" w:rsidRDefault="00902BD8" w:rsidP="00C841A0">
      <w:pPr>
        <w:spacing w:line="360" w:lineRule="exact"/>
        <w:jc w:val="both"/>
        <w:rPr>
          <w:rFonts w:asciiTheme="minorHAnsi" w:hAnsiTheme="minorHAnsi" w:cstheme="minorHAnsi"/>
        </w:rPr>
      </w:pPr>
    </w:p>
    <w:p w14:paraId="7F7FA2CA" w14:textId="77777777" w:rsidR="00435B80" w:rsidRDefault="00435B80" w:rsidP="00C841A0">
      <w:pPr>
        <w:spacing w:line="360" w:lineRule="exact"/>
        <w:jc w:val="both"/>
        <w:rPr>
          <w:rFonts w:asciiTheme="minorHAnsi" w:hAnsiTheme="minorHAnsi" w:cstheme="minorHAnsi"/>
        </w:rPr>
      </w:pPr>
    </w:p>
    <w:p w14:paraId="18B31D35" w14:textId="77777777" w:rsidR="00435B80" w:rsidRDefault="00435B80" w:rsidP="00C841A0">
      <w:pPr>
        <w:spacing w:line="360" w:lineRule="exact"/>
        <w:jc w:val="both"/>
        <w:rPr>
          <w:rFonts w:asciiTheme="minorHAnsi" w:hAnsiTheme="minorHAnsi" w:cstheme="minorHAnsi"/>
        </w:rPr>
      </w:pPr>
    </w:p>
    <w:p w14:paraId="4A7A9D85" w14:textId="77777777" w:rsidR="00435B80" w:rsidRPr="00C841A0" w:rsidRDefault="00435B80" w:rsidP="00C841A0">
      <w:pPr>
        <w:spacing w:line="360" w:lineRule="exact"/>
        <w:jc w:val="both"/>
        <w:rPr>
          <w:rFonts w:asciiTheme="minorHAnsi" w:hAnsiTheme="minorHAnsi" w:cstheme="minorHAnsi"/>
        </w:rPr>
      </w:pPr>
    </w:p>
    <w:p w14:paraId="4B5F74E0" w14:textId="1E90DEB8" w:rsidR="00386349" w:rsidRPr="00E9061C" w:rsidRDefault="00386349" w:rsidP="00386349">
      <w:pPr>
        <w:pStyle w:val="Akapitzlist"/>
        <w:numPr>
          <w:ilvl w:val="0"/>
          <w:numId w:val="14"/>
        </w:numPr>
        <w:spacing w:line="360" w:lineRule="exact"/>
        <w:ind w:left="567" w:hanging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9061C">
        <w:rPr>
          <w:rFonts w:asciiTheme="minorHAnsi" w:hAnsiTheme="minorHAnsi" w:cstheme="minorHAnsi"/>
          <w:b/>
          <w:bCs/>
          <w:sz w:val="24"/>
          <w:szCs w:val="24"/>
        </w:rPr>
        <w:lastRenderedPageBreak/>
        <w:t>Przedmiot oferty</w:t>
      </w:r>
    </w:p>
    <w:p w14:paraId="566C2D25" w14:textId="77777777" w:rsidR="00EC3973" w:rsidRDefault="00EC3973" w:rsidP="00EC3973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</w:rPr>
      </w:pPr>
    </w:p>
    <w:p w14:paraId="1BA69F48" w14:textId="158013E0" w:rsidR="00E9061C" w:rsidRDefault="00C841A0" w:rsidP="007470F6">
      <w:pPr>
        <w:pStyle w:val="Akapitzlist"/>
        <w:numPr>
          <w:ilvl w:val="0"/>
          <w:numId w:val="26"/>
        </w:numPr>
        <w:spacing w:line="360" w:lineRule="exact"/>
        <w:ind w:left="92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Niniejszym </w:t>
      </w:r>
      <w:r w:rsidR="005F32A0">
        <w:rPr>
          <w:rFonts w:asciiTheme="minorHAnsi" w:hAnsiTheme="minorHAnsi" w:cstheme="minorHAnsi"/>
        </w:rPr>
        <w:t>składam ofertę</w:t>
      </w:r>
      <w:r>
        <w:rPr>
          <w:rFonts w:asciiTheme="minorHAnsi" w:hAnsiTheme="minorHAnsi" w:cstheme="minorHAnsi"/>
        </w:rPr>
        <w:t xml:space="preserve"> wykona</w:t>
      </w:r>
      <w:r w:rsidR="005F32A0">
        <w:rPr>
          <w:rFonts w:asciiTheme="minorHAnsi" w:hAnsiTheme="minorHAnsi" w:cstheme="minorHAnsi"/>
        </w:rPr>
        <w:t>nia</w:t>
      </w:r>
      <w:r>
        <w:rPr>
          <w:rFonts w:asciiTheme="minorHAnsi" w:hAnsiTheme="minorHAnsi" w:cstheme="minorHAnsi"/>
        </w:rPr>
        <w:t xml:space="preserve"> przedmiot</w:t>
      </w:r>
      <w:r w:rsidR="005F32A0">
        <w:rPr>
          <w:rFonts w:asciiTheme="minorHAnsi" w:hAnsiTheme="minorHAnsi" w:cstheme="minorHAnsi"/>
        </w:rPr>
        <w:t>u</w:t>
      </w:r>
      <w:r>
        <w:rPr>
          <w:rFonts w:asciiTheme="minorHAnsi" w:hAnsiTheme="minorHAnsi" w:cstheme="minorHAnsi"/>
        </w:rPr>
        <w:t xml:space="preserve"> zamówienia </w:t>
      </w:r>
      <w:r w:rsidR="006E6AE0">
        <w:rPr>
          <w:rFonts w:asciiTheme="minorHAnsi" w:hAnsiTheme="minorHAnsi" w:cstheme="minorHAnsi"/>
        </w:rPr>
        <w:t>przedstawion</w:t>
      </w:r>
      <w:r w:rsidR="005F32A0">
        <w:rPr>
          <w:rFonts w:asciiTheme="minorHAnsi" w:hAnsiTheme="minorHAnsi" w:cstheme="minorHAnsi"/>
        </w:rPr>
        <w:t>ego</w:t>
      </w:r>
      <w:r w:rsidR="006E6AE0">
        <w:rPr>
          <w:rFonts w:asciiTheme="minorHAnsi" w:hAnsiTheme="minorHAnsi" w:cstheme="minorHAnsi"/>
        </w:rPr>
        <w:t xml:space="preserve"> w zapytaniu ofertowym </w:t>
      </w:r>
      <w:r w:rsidR="006E6AE0" w:rsidRPr="006E6AE0">
        <w:rPr>
          <w:rFonts w:asciiTheme="minorHAnsi" w:hAnsiTheme="minorHAnsi" w:cstheme="minorHAnsi"/>
          <w:b/>
          <w:bCs/>
        </w:rPr>
        <w:t xml:space="preserve">nr </w:t>
      </w:r>
      <w:r w:rsidR="006E6AE0" w:rsidRPr="006E6AE0">
        <w:rPr>
          <w:rFonts w:asciiTheme="minorHAnsi" w:hAnsiTheme="minorHAnsi" w:cstheme="minorHAnsi"/>
          <w:b/>
          <w:bCs/>
          <w:color w:val="000000"/>
        </w:rPr>
        <w:t>FESL.10.03-2024-0</w:t>
      </w:r>
      <w:r w:rsidR="00435B80">
        <w:rPr>
          <w:rFonts w:asciiTheme="minorHAnsi" w:hAnsiTheme="minorHAnsi" w:cstheme="minorHAnsi"/>
          <w:b/>
          <w:bCs/>
          <w:color w:val="000000"/>
        </w:rPr>
        <w:t>3</w:t>
      </w:r>
      <w:r w:rsidR="006E6AE0" w:rsidRPr="006E6AE0">
        <w:rPr>
          <w:rFonts w:asciiTheme="minorHAnsi" w:hAnsiTheme="minorHAnsi" w:cstheme="minorHAnsi"/>
          <w:b/>
          <w:bCs/>
          <w:color w:val="000000"/>
        </w:rPr>
        <w:t>-PT</w:t>
      </w:r>
      <w:r w:rsidR="00E9061C" w:rsidRPr="00902BD8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E9061C" w:rsidRPr="00E9061C">
        <w:rPr>
          <w:rFonts w:asciiTheme="minorHAnsi" w:hAnsiTheme="minorHAnsi" w:cstheme="minorHAnsi"/>
          <w:b/>
          <w:bCs/>
          <w:u w:val="single"/>
        </w:rPr>
        <w:t>zgodnie z wszystkimi wymaganiami i zakresem</w:t>
      </w:r>
      <w:r w:rsidR="00E9061C" w:rsidRPr="00E9061C">
        <w:rPr>
          <w:rFonts w:asciiTheme="minorHAnsi" w:hAnsiTheme="minorHAnsi" w:cstheme="minorHAnsi"/>
          <w:b/>
          <w:bCs/>
        </w:rPr>
        <w:t xml:space="preserve"> przedstawionym w zapytaniu ofertowym</w:t>
      </w:r>
      <w:r w:rsidR="007470F6">
        <w:rPr>
          <w:rFonts w:asciiTheme="minorHAnsi" w:hAnsiTheme="minorHAnsi" w:cstheme="minorHAnsi"/>
          <w:b/>
          <w:bCs/>
        </w:rPr>
        <w:t>.</w:t>
      </w:r>
    </w:p>
    <w:p w14:paraId="3720B774" w14:textId="7F849D31" w:rsidR="007470F6" w:rsidRDefault="007470F6" w:rsidP="007470F6">
      <w:pPr>
        <w:pStyle w:val="Akapitzlist"/>
        <w:numPr>
          <w:ilvl w:val="0"/>
          <w:numId w:val="26"/>
        </w:numPr>
        <w:spacing w:line="360" w:lineRule="exact"/>
        <w:ind w:left="924" w:hanging="357"/>
        <w:contextualSpacing w:val="0"/>
        <w:jc w:val="both"/>
        <w:rPr>
          <w:rFonts w:asciiTheme="minorHAnsi" w:hAnsiTheme="minorHAnsi" w:cstheme="minorHAnsi"/>
        </w:rPr>
      </w:pPr>
      <w:r w:rsidRPr="007470F6">
        <w:rPr>
          <w:rFonts w:asciiTheme="minorHAnsi" w:hAnsiTheme="minorHAnsi" w:cstheme="minorHAnsi"/>
        </w:rPr>
        <w:t>Oferta obejmuje następujące maszyny:</w:t>
      </w:r>
    </w:p>
    <w:p w14:paraId="44FA9DDB" w14:textId="1F53FE31" w:rsidR="007470F6" w:rsidRPr="007470F6" w:rsidRDefault="007470F6" w:rsidP="007470F6">
      <w:pPr>
        <w:pStyle w:val="Akapitzlist"/>
        <w:numPr>
          <w:ilvl w:val="1"/>
          <w:numId w:val="26"/>
        </w:numPr>
        <w:spacing w:line="360" w:lineRule="exact"/>
        <w:jc w:val="both"/>
        <w:rPr>
          <w:rFonts w:asciiTheme="minorHAnsi" w:hAnsiTheme="minorHAnsi" w:cstheme="minorHAnsi"/>
          <w:b/>
          <w:bCs/>
        </w:rPr>
      </w:pPr>
      <w:r w:rsidRPr="007470F6">
        <w:rPr>
          <w:rFonts w:asciiTheme="minorHAnsi" w:hAnsiTheme="minorHAnsi" w:cstheme="minorHAnsi"/>
          <w:b/>
          <w:bCs/>
        </w:rPr>
        <w:t>Frezarka</w:t>
      </w:r>
      <w:r w:rsidR="00261A34">
        <w:rPr>
          <w:rFonts w:asciiTheme="minorHAnsi" w:hAnsiTheme="minorHAnsi" w:cstheme="minorHAnsi"/>
          <w:b/>
          <w:bCs/>
        </w:rPr>
        <w:t xml:space="preserve"> CNC</w:t>
      </w:r>
    </w:p>
    <w:p w14:paraId="416E0DB3" w14:textId="030EBFDB" w:rsidR="007470F6" w:rsidRPr="007470F6" w:rsidRDefault="007470F6" w:rsidP="007470F6">
      <w:pPr>
        <w:pBdr>
          <w:top w:val="nil"/>
          <w:left w:val="nil"/>
          <w:bottom w:val="nil"/>
          <w:right w:val="nil"/>
          <w:between w:val="nil"/>
        </w:pBdr>
        <w:tabs>
          <w:tab w:val="num" w:pos="1560"/>
        </w:tabs>
        <w:suppressAutoHyphens w:val="0"/>
        <w:spacing w:after="120" w:line="360" w:lineRule="auto"/>
        <w:ind w:left="2268" w:hanging="992"/>
        <w:rPr>
          <w:rFonts w:asciiTheme="minorHAnsi" w:hAnsiTheme="minorHAnsi" w:cstheme="minorHAnsi"/>
          <w:b w:val="0"/>
          <w:bCs w:val="0"/>
        </w:rPr>
      </w:pPr>
      <w:r w:rsidRPr="007470F6">
        <w:rPr>
          <w:rFonts w:asciiTheme="minorHAnsi" w:hAnsiTheme="minorHAnsi" w:cstheme="minorHAnsi"/>
          <w:b w:val="0"/>
          <w:bCs w:val="0"/>
        </w:rPr>
        <w:t>Ilość: 1 szt</w:t>
      </w:r>
      <w:r>
        <w:rPr>
          <w:rFonts w:asciiTheme="minorHAnsi" w:hAnsiTheme="minorHAnsi" w:cstheme="minorHAnsi"/>
          <w:b w:val="0"/>
          <w:bCs w:val="0"/>
        </w:rPr>
        <w:t>.</w:t>
      </w:r>
    </w:p>
    <w:p w14:paraId="3EECD16B" w14:textId="026E218A" w:rsidR="007470F6" w:rsidRPr="007470F6" w:rsidRDefault="007470F6" w:rsidP="007470F6">
      <w:pPr>
        <w:pBdr>
          <w:top w:val="nil"/>
          <w:left w:val="nil"/>
          <w:bottom w:val="nil"/>
          <w:right w:val="nil"/>
          <w:between w:val="nil"/>
        </w:pBdr>
        <w:tabs>
          <w:tab w:val="num" w:pos="1560"/>
        </w:tabs>
        <w:suppressAutoHyphens w:val="0"/>
        <w:spacing w:after="120" w:line="360" w:lineRule="auto"/>
        <w:ind w:left="2268" w:hanging="992"/>
        <w:rPr>
          <w:rFonts w:asciiTheme="minorHAnsi" w:hAnsiTheme="minorHAnsi" w:cstheme="minorHAnsi"/>
          <w:b w:val="0"/>
          <w:bCs w:val="0"/>
        </w:rPr>
      </w:pPr>
      <w:r w:rsidRPr="007470F6">
        <w:rPr>
          <w:rFonts w:asciiTheme="minorHAnsi" w:hAnsiTheme="minorHAnsi" w:cstheme="minorHAnsi"/>
          <w:b w:val="0"/>
          <w:bCs w:val="0"/>
        </w:rPr>
        <w:t>Producent: ……………………………………………………</w:t>
      </w:r>
      <w:r>
        <w:rPr>
          <w:rFonts w:asciiTheme="minorHAnsi" w:hAnsiTheme="minorHAnsi" w:cstheme="minorHAnsi"/>
          <w:b w:val="0"/>
          <w:bCs w:val="0"/>
        </w:rPr>
        <w:t>……………………………………………</w:t>
      </w:r>
    </w:p>
    <w:p w14:paraId="4BD1E2C3" w14:textId="685740A5" w:rsidR="007470F6" w:rsidRPr="007470F6" w:rsidRDefault="007470F6" w:rsidP="007470F6">
      <w:pPr>
        <w:pBdr>
          <w:top w:val="nil"/>
          <w:left w:val="nil"/>
          <w:bottom w:val="nil"/>
          <w:right w:val="nil"/>
          <w:between w:val="nil"/>
        </w:pBdr>
        <w:tabs>
          <w:tab w:val="num" w:pos="1560"/>
        </w:tabs>
        <w:suppressAutoHyphens w:val="0"/>
        <w:spacing w:after="120" w:line="360" w:lineRule="auto"/>
        <w:ind w:left="2268" w:hanging="992"/>
        <w:rPr>
          <w:rFonts w:asciiTheme="minorHAnsi" w:hAnsiTheme="minorHAnsi" w:cstheme="minorHAnsi"/>
          <w:b w:val="0"/>
          <w:bCs w:val="0"/>
        </w:rPr>
      </w:pPr>
      <w:r w:rsidRPr="007470F6">
        <w:rPr>
          <w:rFonts w:asciiTheme="minorHAnsi" w:hAnsiTheme="minorHAnsi" w:cstheme="minorHAnsi"/>
          <w:b w:val="0"/>
          <w:bCs w:val="0"/>
        </w:rPr>
        <w:t>Model: …………………………………………………………</w:t>
      </w:r>
      <w:r>
        <w:rPr>
          <w:rFonts w:asciiTheme="minorHAnsi" w:hAnsiTheme="minorHAnsi" w:cstheme="minorHAnsi"/>
          <w:b w:val="0"/>
          <w:bCs w:val="0"/>
        </w:rPr>
        <w:t>…………………………………………….</w:t>
      </w:r>
    </w:p>
    <w:p w14:paraId="320383F8" w14:textId="6A1E2D9A" w:rsidR="007470F6" w:rsidRPr="007470F6" w:rsidRDefault="007470F6" w:rsidP="007470F6">
      <w:pPr>
        <w:pBdr>
          <w:top w:val="nil"/>
          <w:left w:val="nil"/>
          <w:bottom w:val="nil"/>
          <w:right w:val="nil"/>
          <w:between w:val="nil"/>
        </w:pBdr>
        <w:tabs>
          <w:tab w:val="num" w:pos="1560"/>
        </w:tabs>
        <w:suppressAutoHyphens w:val="0"/>
        <w:spacing w:after="120" w:line="360" w:lineRule="auto"/>
        <w:ind w:left="2268" w:hanging="992"/>
        <w:rPr>
          <w:rFonts w:asciiTheme="minorHAnsi" w:hAnsiTheme="minorHAnsi" w:cstheme="minorHAnsi"/>
          <w:b w:val="0"/>
          <w:bCs w:val="0"/>
        </w:rPr>
      </w:pPr>
      <w:r w:rsidRPr="007470F6">
        <w:rPr>
          <w:rFonts w:asciiTheme="minorHAnsi" w:hAnsiTheme="minorHAnsi" w:cstheme="minorHAnsi"/>
          <w:b w:val="0"/>
          <w:bCs w:val="0"/>
        </w:rPr>
        <w:t>Wersja: …………………………………………………………</w:t>
      </w:r>
      <w:r>
        <w:rPr>
          <w:rFonts w:asciiTheme="minorHAnsi" w:hAnsiTheme="minorHAnsi" w:cstheme="minorHAnsi"/>
          <w:b w:val="0"/>
          <w:bCs w:val="0"/>
        </w:rPr>
        <w:t>……………………………………………</w:t>
      </w:r>
    </w:p>
    <w:p w14:paraId="4E7507C0" w14:textId="22C84D88" w:rsidR="007470F6" w:rsidRPr="007470F6" w:rsidRDefault="007470F6" w:rsidP="007470F6">
      <w:pPr>
        <w:pBdr>
          <w:top w:val="nil"/>
          <w:left w:val="nil"/>
          <w:bottom w:val="nil"/>
          <w:right w:val="nil"/>
          <w:between w:val="nil"/>
        </w:pBdr>
        <w:tabs>
          <w:tab w:val="num" w:pos="1560"/>
        </w:tabs>
        <w:suppressAutoHyphens w:val="0"/>
        <w:spacing w:after="120" w:line="360" w:lineRule="auto"/>
        <w:ind w:left="2268" w:hanging="992"/>
        <w:rPr>
          <w:rFonts w:asciiTheme="minorHAnsi" w:hAnsiTheme="minorHAnsi" w:cstheme="minorHAnsi"/>
          <w:b w:val="0"/>
          <w:bCs w:val="0"/>
        </w:rPr>
      </w:pPr>
      <w:r w:rsidRPr="007470F6">
        <w:rPr>
          <w:rFonts w:asciiTheme="minorHAnsi" w:hAnsiTheme="minorHAnsi" w:cstheme="minorHAnsi"/>
          <w:b w:val="0"/>
          <w:bCs w:val="0"/>
        </w:rPr>
        <w:t>Nazwa i model sterownika CNC: ……………………………………………………………….</w:t>
      </w:r>
      <w:r>
        <w:rPr>
          <w:rFonts w:asciiTheme="minorHAnsi" w:hAnsiTheme="minorHAnsi" w:cstheme="minorHAnsi"/>
          <w:b w:val="0"/>
          <w:bCs w:val="0"/>
        </w:rPr>
        <w:t>.</w:t>
      </w:r>
    </w:p>
    <w:p w14:paraId="1D844E98" w14:textId="7953130D" w:rsidR="007470F6" w:rsidRPr="007470F6" w:rsidRDefault="007470F6" w:rsidP="007470F6">
      <w:pPr>
        <w:pBdr>
          <w:top w:val="nil"/>
          <w:left w:val="nil"/>
          <w:bottom w:val="nil"/>
          <w:right w:val="nil"/>
          <w:between w:val="nil"/>
        </w:pBdr>
        <w:tabs>
          <w:tab w:val="num" w:pos="1560"/>
        </w:tabs>
        <w:suppressAutoHyphens w:val="0"/>
        <w:spacing w:after="120" w:line="360" w:lineRule="auto"/>
        <w:ind w:left="2268" w:hanging="992"/>
        <w:rPr>
          <w:rFonts w:asciiTheme="minorHAnsi" w:hAnsiTheme="minorHAnsi" w:cstheme="minorHAnsi"/>
          <w:b w:val="0"/>
          <w:bCs w:val="0"/>
        </w:rPr>
      </w:pPr>
      <w:r w:rsidRPr="007470F6">
        <w:rPr>
          <w:rFonts w:asciiTheme="minorHAnsi" w:hAnsiTheme="minorHAnsi" w:cstheme="minorHAnsi"/>
          <w:b w:val="0"/>
          <w:bCs w:val="0"/>
        </w:rPr>
        <w:t>Nazwa i model sterowników napędów: …………………………………………………….</w:t>
      </w:r>
      <w:r>
        <w:rPr>
          <w:rFonts w:asciiTheme="minorHAnsi" w:hAnsiTheme="minorHAnsi" w:cstheme="minorHAnsi"/>
          <w:b w:val="0"/>
          <w:bCs w:val="0"/>
        </w:rPr>
        <w:t>.</w:t>
      </w:r>
    </w:p>
    <w:p w14:paraId="23A36E21" w14:textId="60303F91" w:rsidR="007470F6" w:rsidRPr="007470F6" w:rsidRDefault="007470F6" w:rsidP="007470F6">
      <w:pPr>
        <w:pStyle w:val="Akapitzlist"/>
        <w:numPr>
          <w:ilvl w:val="1"/>
          <w:numId w:val="26"/>
        </w:numPr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7470F6">
        <w:rPr>
          <w:rFonts w:asciiTheme="minorHAnsi" w:hAnsiTheme="minorHAnsi" w:cstheme="minorHAnsi"/>
          <w:b/>
          <w:bCs/>
        </w:rPr>
        <w:t>Bramowy ploter tnący</w:t>
      </w:r>
    </w:p>
    <w:p w14:paraId="58105208" w14:textId="77777777" w:rsidR="007470F6" w:rsidRPr="007470F6" w:rsidRDefault="007470F6" w:rsidP="007470F6">
      <w:pPr>
        <w:pBdr>
          <w:top w:val="nil"/>
          <w:left w:val="nil"/>
          <w:bottom w:val="nil"/>
          <w:right w:val="nil"/>
          <w:between w:val="nil"/>
        </w:pBdr>
        <w:tabs>
          <w:tab w:val="num" w:pos="1560"/>
        </w:tabs>
        <w:spacing w:after="120" w:line="360" w:lineRule="auto"/>
        <w:ind w:left="1276"/>
        <w:rPr>
          <w:rFonts w:asciiTheme="minorHAnsi" w:hAnsiTheme="minorHAnsi" w:cstheme="minorHAnsi"/>
          <w:b w:val="0"/>
          <w:bCs w:val="0"/>
        </w:rPr>
      </w:pPr>
      <w:r w:rsidRPr="007470F6">
        <w:rPr>
          <w:rFonts w:asciiTheme="minorHAnsi" w:hAnsiTheme="minorHAnsi" w:cstheme="minorHAnsi"/>
          <w:b w:val="0"/>
          <w:bCs w:val="0"/>
        </w:rPr>
        <w:t>Ilość: 1 szt.</w:t>
      </w:r>
    </w:p>
    <w:p w14:paraId="0527D540" w14:textId="77777777" w:rsidR="007470F6" w:rsidRPr="007470F6" w:rsidRDefault="007470F6" w:rsidP="007470F6">
      <w:pPr>
        <w:pBdr>
          <w:top w:val="nil"/>
          <w:left w:val="nil"/>
          <w:bottom w:val="nil"/>
          <w:right w:val="nil"/>
          <w:between w:val="nil"/>
        </w:pBdr>
        <w:tabs>
          <w:tab w:val="num" w:pos="1560"/>
        </w:tabs>
        <w:spacing w:after="120" w:line="360" w:lineRule="auto"/>
        <w:ind w:left="1276"/>
        <w:rPr>
          <w:rFonts w:asciiTheme="minorHAnsi" w:hAnsiTheme="minorHAnsi" w:cstheme="minorHAnsi"/>
          <w:b w:val="0"/>
          <w:bCs w:val="0"/>
        </w:rPr>
      </w:pPr>
      <w:r w:rsidRPr="007470F6">
        <w:rPr>
          <w:rFonts w:asciiTheme="minorHAnsi" w:hAnsiTheme="minorHAnsi" w:cstheme="minorHAnsi"/>
          <w:b w:val="0"/>
          <w:bCs w:val="0"/>
        </w:rPr>
        <w:t>Producent: …………………………………………………………………………………………………</w:t>
      </w:r>
    </w:p>
    <w:p w14:paraId="642CB1A5" w14:textId="77777777" w:rsidR="007470F6" w:rsidRPr="007470F6" w:rsidRDefault="007470F6" w:rsidP="007470F6">
      <w:pPr>
        <w:pBdr>
          <w:top w:val="nil"/>
          <w:left w:val="nil"/>
          <w:bottom w:val="nil"/>
          <w:right w:val="nil"/>
          <w:between w:val="nil"/>
        </w:pBdr>
        <w:tabs>
          <w:tab w:val="num" w:pos="1560"/>
        </w:tabs>
        <w:spacing w:after="120" w:line="360" w:lineRule="auto"/>
        <w:ind w:left="1276"/>
        <w:rPr>
          <w:rFonts w:asciiTheme="minorHAnsi" w:hAnsiTheme="minorHAnsi" w:cstheme="minorHAnsi"/>
          <w:b w:val="0"/>
          <w:bCs w:val="0"/>
        </w:rPr>
      </w:pPr>
      <w:r w:rsidRPr="007470F6">
        <w:rPr>
          <w:rFonts w:asciiTheme="minorHAnsi" w:hAnsiTheme="minorHAnsi" w:cstheme="minorHAnsi"/>
          <w:b w:val="0"/>
          <w:bCs w:val="0"/>
        </w:rPr>
        <w:t>Model: ……………………………………………………………………………………………………….</w:t>
      </w:r>
    </w:p>
    <w:p w14:paraId="21A7E607" w14:textId="77777777" w:rsidR="007470F6" w:rsidRPr="007470F6" w:rsidRDefault="007470F6" w:rsidP="007470F6">
      <w:pPr>
        <w:pBdr>
          <w:top w:val="nil"/>
          <w:left w:val="nil"/>
          <w:bottom w:val="nil"/>
          <w:right w:val="nil"/>
          <w:between w:val="nil"/>
        </w:pBdr>
        <w:tabs>
          <w:tab w:val="num" w:pos="1560"/>
        </w:tabs>
        <w:spacing w:after="120" w:line="360" w:lineRule="auto"/>
        <w:ind w:left="1276"/>
        <w:rPr>
          <w:rFonts w:asciiTheme="minorHAnsi" w:hAnsiTheme="minorHAnsi" w:cstheme="minorHAnsi"/>
          <w:b w:val="0"/>
          <w:bCs w:val="0"/>
        </w:rPr>
      </w:pPr>
      <w:r w:rsidRPr="007470F6">
        <w:rPr>
          <w:rFonts w:asciiTheme="minorHAnsi" w:hAnsiTheme="minorHAnsi" w:cstheme="minorHAnsi"/>
          <w:b w:val="0"/>
          <w:bCs w:val="0"/>
        </w:rPr>
        <w:t>Wersja: ………………………………………………………………………………………………………</w:t>
      </w:r>
    </w:p>
    <w:p w14:paraId="41306147" w14:textId="77777777" w:rsidR="007470F6" w:rsidRPr="007470F6" w:rsidRDefault="007470F6" w:rsidP="007470F6">
      <w:pPr>
        <w:pBdr>
          <w:top w:val="nil"/>
          <w:left w:val="nil"/>
          <w:bottom w:val="nil"/>
          <w:right w:val="nil"/>
          <w:between w:val="nil"/>
        </w:pBdr>
        <w:tabs>
          <w:tab w:val="num" w:pos="1560"/>
        </w:tabs>
        <w:spacing w:after="120" w:line="360" w:lineRule="auto"/>
        <w:ind w:left="1276"/>
        <w:rPr>
          <w:rFonts w:asciiTheme="minorHAnsi" w:hAnsiTheme="minorHAnsi" w:cstheme="minorHAnsi"/>
          <w:b w:val="0"/>
          <w:bCs w:val="0"/>
        </w:rPr>
      </w:pPr>
      <w:r w:rsidRPr="007470F6">
        <w:rPr>
          <w:rFonts w:asciiTheme="minorHAnsi" w:hAnsiTheme="minorHAnsi" w:cstheme="minorHAnsi"/>
          <w:b w:val="0"/>
          <w:bCs w:val="0"/>
        </w:rPr>
        <w:t>Nazwa i model sterownika CNC: ………………………………………………………………..</w:t>
      </w:r>
    </w:p>
    <w:p w14:paraId="7810A640" w14:textId="77777777" w:rsidR="007470F6" w:rsidRPr="007470F6" w:rsidRDefault="007470F6" w:rsidP="007470F6">
      <w:pPr>
        <w:pBdr>
          <w:top w:val="nil"/>
          <w:left w:val="nil"/>
          <w:bottom w:val="nil"/>
          <w:right w:val="nil"/>
          <w:between w:val="nil"/>
        </w:pBdr>
        <w:tabs>
          <w:tab w:val="num" w:pos="1560"/>
        </w:tabs>
        <w:spacing w:after="120" w:line="360" w:lineRule="auto"/>
        <w:ind w:left="1276"/>
        <w:rPr>
          <w:rFonts w:asciiTheme="minorHAnsi" w:hAnsiTheme="minorHAnsi" w:cstheme="minorHAnsi"/>
          <w:b w:val="0"/>
          <w:bCs w:val="0"/>
        </w:rPr>
      </w:pPr>
      <w:r w:rsidRPr="007470F6">
        <w:rPr>
          <w:rFonts w:asciiTheme="minorHAnsi" w:hAnsiTheme="minorHAnsi" w:cstheme="minorHAnsi"/>
          <w:b w:val="0"/>
          <w:bCs w:val="0"/>
        </w:rPr>
        <w:t>Nazwa i model sterowników napędów: ……………………………………………………..</w:t>
      </w:r>
    </w:p>
    <w:p w14:paraId="1E9AC1CE" w14:textId="77777777" w:rsidR="007470F6" w:rsidRPr="007470F6" w:rsidRDefault="007470F6" w:rsidP="007470F6">
      <w:pPr>
        <w:pStyle w:val="Akapitzlist"/>
        <w:spacing w:line="360" w:lineRule="exact"/>
        <w:ind w:left="927"/>
        <w:jc w:val="both"/>
        <w:rPr>
          <w:rFonts w:asciiTheme="minorHAnsi" w:hAnsiTheme="minorHAnsi" w:cstheme="minorHAnsi"/>
        </w:rPr>
      </w:pPr>
    </w:p>
    <w:p w14:paraId="31182701" w14:textId="7B7CF129" w:rsidR="00796288" w:rsidRPr="00796288" w:rsidRDefault="00796288" w:rsidP="00796288">
      <w:pPr>
        <w:pStyle w:val="Akapitzlist"/>
        <w:numPr>
          <w:ilvl w:val="0"/>
          <w:numId w:val="26"/>
        </w:numPr>
        <w:spacing w:line="360" w:lineRule="exact"/>
        <w:jc w:val="both"/>
        <w:rPr>
          <w:rFonts w:asciiTheme="minorHAnsi" w:hAnsiTheme="minorHAnsi" w:cstheme="minorHAnsi"/>
          <w:color w:val="000000"/>
        </w:rPr>
      </w:pPr>
      <w:r w:rsidRPr="00796288">
        <w:rPr>
          <w:rFonts w:asciiTheme="minorHAnsi" w:hAnsiTheme="minorHAnsi" w:cstheme="minorHAnsi"/>
          <w:color w:val="000000"/>
        </w:rPr>
        <w:t xml:space="preserve">Oferowane urządzenia zapewniają pełną kompatybilność </w:t>
      </w:r>
      <w:r w:rsidRPr="000C2743">
        <w:t xml:space="preserve">oprogramowania oraz części eksploatacyjnych i narzędzi </w:t>
      </w:r>
      <w:r>
        <w:rPr>
          <w:rFonts w:asciiTheme="minorHAnsi" w:hAnsiTheme="minorHAnsi" w:cstheme="minorHAnsi"/>
          <w:color w:val="000000"/>
        </w:rPr>
        <w:t>zgodnie z wymogami przedstawionymi w zapytaniu ofertowym:</w:t>
      </w:r>
    </w:p>
    <w:p w14:paraId="069D2822" w14:textId="77777777" w:rsidR="00796288" w:rsidRPr="00796288" w:rsidRDefault="00796288" w:rsidP="00796288">
      <w:pPr>
        <w:spacing w:line="360" w:lineRule="exact"/>
        <w:ind w:left="993"/>
        <w:jc w:val="both"/>
        <w:rPr>
          <w:rFonts w:asciiTheme="minorHAnsi" w:hAnsiTheme="minorHAnsi" w:cstheme="minorHAnsi"/>
          <w:b w:val="0"/>
          <w:bCs w:val="0"/>
          <w:color w:val="000000"/>
        </w:rPr>
      </w:pPr>
      <w:r w:rsidRPr="00796288">
        <w:rPr>
          <w:rFonts w:asciiTheme="minorHAnsi" w:hAnsiTheme="minorHAnsi" w:cstheme="minorHAnsi"/>
          <w:b w:val="0"/>
          <w:bCs w:val="0"/>
          <w:color w:val="000000"/>
        </w:rPr>
        <w:t>□ TAK</w:t>
      </w:r>
    </w:p>
    <w:p w14:paraId="561960DD" w14:textId="77777777" w:rsidR="00796288" w:rsidRPr="00796288" w:rsidRDefault="00796288" w:rsidP="00796288">
      <w:pPr>
        <w:spacing w:line="360" w:lineRule="exact"/>
        <w:ind w:left="993"/>
        <w:jc w:val="both"/>
        <w:rPr>
          <w:rFonts w:asciiTheme="minorHAnsi" w:hAnsiTheme="minorHAnsi" w:cstheme="minorHAnsi"/>
          <w:b w:val="0"/>
          <w:bCs w:val="0"/>
          <w:color w:val="000000"/>
        </w:rPr>
      </w:pPr>
      <w:r w:rsidRPr="00796288">
        <w:rPr>
          <w:rFonts w:asciiTheme="minorHAnsi" w:hAnsiTheme="minorHAnsi" w:cstheme="minorHAnsi"/>
          <w:b w:val="0"/>
          <w:bCs w:val="0"/>
          <w:color w:val="000000"/>
        </w:rPr>
        <w:t>□ NIE</w:t>
      </w:r>
    </w:p>
    <w:p w14:paraId="5ECD3A66" w14:textId="26A5E730" w:rsidR="00796288" w:rsidRDefault="00796288" w:rsidP="00796288">
      <w:pPr>
        <w:spacing w:line="360" w:lineRule="exact"/>
        <w:ind w:left="993"/>
        <w:jc w:val="both"/>
        <w:rPr>
          <w:rFonts w:asciiTheme="minorHAnsi" w:hAnsiTheme="minorHAnsi" w:cstheme="minorHAnsi"/>
          <w:b w:val="0"/>
          <w:bCs w:val="0"/>
          <w:color w:val="000000"/>
        </w:rPr>
      </w:pPr>
      <w:r w:rsidRPr="00796288">
        <w:rPr>
          <w:rFonts w:asciiTheme="minorHAnsi" w:hAnsiTheme="minorHAnsi" w:cstheme="minorHAnsi"/>
          <w:b w:val="0"/>
          <w:bCs w:val="0"/>
          <w:color w:val="000000"/>
        </w:rPr>
        <w:t>(W przypadku rozwiązań równoważnych – należy załączyć opis potwierdzający kompatybilność).</w:t>
      </w:r>
    </w:p>
    <w:p w14:paraId="74759550" w14:textId="77777777" w:rsidR="00796288" w:rsidRPr="00796288" w:rsidRDefault="00796288" w:rsidP="00796288">
      <w:pPr>
        <w:spacing w:line="360" w:lineRule="exact"/>
        <w:ind w:left="993"/>
        <w:jc w:val="both"/>
        <w:rPr>
          <w:rFonts w:asciiTheme="minorHAnsi" w:hAnsiTheme="minorHAnsi" w:cstheme="minorHAnsi"/>
          <w:b w:val="0"/>
          <w:bCs w:val="0"/>
          <w:color w:val="000000"/>
        </w:rPr>
      </w:pPr>
    </w:p>
    <w:p w14:paraId="5BF3A213" w14:textId="45A2DB4D" w:rsidR="00902BD8" w:rsidRPr="007470F6" w:rsidRDefault="00902BD8" w:rsidP="007470F6">
      <w:pPr>
        <w:pStyle w:val="Akapitzlist"/>
        <w:numPr>
          <w:ilvl w:val="0"/>
          <w:numId w:val="26"/>
        </w:numPr>
        <w:spacing w:line="360" w:lineRule="exact"/>
        <w:jc w:val="both"/>
        <w:rPr>
          <w:rFonts w:asciiTheme="minorHAnsi" w:hAnsiTheme="minorHAnsi" w:cstheme="minorHAnsi"/>
          <w:color w:val="000000"/>
        </w:rPr>
      </w:pPr>
      <w:r w:rsidRPr="007470F6">
        <w:rPr>
          <w:rFonts w:asciiTheme="minorHAnsi" w:hAnsiTheme="minorHAnsi" w:cstheme="minorHAnsi"/>
          <w:color w:val="000000"/>
        </w:rPr>
        <w:lastRenderedPageBreak/>
        <w:t>Uwagi Oferenta (np. w przypadku wystąpienia rozwiązań równoważnych):</w:t>
      </w:r>
    </w:p>
    <w:p w14:paraId="7E518E86" w14:textId="77777777" w:rsidR="00EC3973" w:rsidRDefault="00EC3973" w:rsidP="00EC3973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</w:rPr>
      </w:pPr>
    </w:p>
    <w:p w14:paraId="15C142FE" w14:textId="77777777" w:rsidR="00902BD8" w:rsidRPr="00375AA0" w:rsidRDefault="00902BD8" w:rsidP="00902BD8">
      <w:pPr>
        <w:spacing w:line="480" w:lineRule="auto"/>
        <w:ind w:left="567"/>
        <w:rPr>
          <w:rFonts w:asciiTheme="minorHAnsi" w:hAnsiTheme="minorHAnsi" w:cstheme="minorHAnsi"/>
          <w:b w:val="0"/>
          <w:bCs w:val="0"/>
        </w:rPr>
      </w:pPr>
      <w:r w:rsidRPr="00375AA0">
        <w:rPr>
          <w:rFonts w:asciiTheme="minorHAnsi" w:hAnsiTheme="minorHAnsi" w:cstheme="minorHAnsi"/>
          <w:b w:val="0"/>
          <w:bCs w:val="0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 w:val="0"/>
          <w:bCs w:val="0"/>
        </w:rPr>
        <w:t>……………………………………..</w:t>
      </w:r>
    </w:p>
    <w:p w14:paraId="093E4DCF" w14:textId="77777777" w:rsidR="00902BD8" w:rsidRPr="00375AA0" w:rsidRDefault="00902BD8" w:rsidP="00902BD8">
      <w:pPr>
        <w:spacing w:line="480" w:lineRule="auto"/>
        <w:ind w:left="567"/>
        <w:rPr>
          <w:rFonts w:asciiTheme="minorHAnsi" w:hAnsiTheme="minorHAnsi" w:cstheme="minorHAnsi"/>
          <w:b w:val="0"/>
          <w:bCs w:val="0"/>
        </w:rPr>
      </w:pPr>
      <w:r w:rsidRPr="00375AA0">
        <w:rPr>
          <w:rFonts w:asciiTheme="minorHAnsi" w:hAnsiTheme="minorHAnsi" w:cstheme="minorHAnsi"/>
          <w:b w:val="0"/>
          <w:bCs w:val="0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 w:val="0"/>
          <w:bCs w:val="0"/>
        </w:rPr>
        <w:t>……………………………………..</w:t>
      </w:r>
    </w:p>
    <w:p w14:paraId="3A5CE49A" w14:textId="77777777" w:rsidR="00902BD8" w:rsidRPr="00375AA0" w:rsidRDefault="00902BD8" w:rsidP="00902BD8">
      <w:pPr>
        <w:spacing w:line="480" w:lineRule="auto"/>
        <w:ind w:left="567"/>
        <w:rPr>
          <w:rFonts w:asciiTheme="minorHAnsi" w:hAnsiTheme="minorHAnsi" w:cstheme="minorHAnsi"/>
          <w:b w:val="0"/>
          <w:bCs w:val="0"/>
        </w:rPr>
      </w:pPr>
      <w:r w:rsidRPr="00375AA0">
        <w:rPr>
          <w:rFonts w:asciiTheme="minorHAnsi" w:hAnsiTheme="minorHAnsi" w:cstheme="minorHAnsi"/>
          <w:b w:val="0"/>
          <w:bCs w:val="0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 w:val="0"/>
          <w:bCs w:val="0"/>
        </w:rPr>
        <w:t>……………………………………..</w:t>
      </w:r>
    </w:p>
    <w:p w14:paraId="3826E0A6" w14:textId="77777777" w:rsidR="00902BD8" w:rsidRPr="00375AA0" w:rsidRDefault="00902BD8" w:rsidP="00902BD8">
      <w:pPr>
        <w:spacing w:line="480" w:lineRule="auto"/>
        <w:ind w:left="567"/>
        <w:rPr>
          <w:rFonts w:asciiTheme="minorHAnsi" w:hAnsiTheme="minorHAnsi" w:cstheme="minorHAnsi"/>
          <w:b w:val="0"/>
          <w:bCs w:val="0"/>
        </w:rPr>
      </w:pPr>
      <w:r w:rsidRPr="00375AA0">
        <w:rPr>
          <w:rFonts w:asciiTheme="minorHAnsi" w:hAnsiTheme="minorHAnsi" w:cstheme="minorHAnsi"/>
          <w:b w:val="0"/>
          <w:bCs w:val="0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 w:val="0"/>
          <w:bCs w:val="0"/>
        </w:rPr>
        <w:t>……………………………………..</w:t>
      </w:r>
    </w:p>
    <w:p w14:paraId="08FC54E1" w14:textId="61882F0C" w:rsidR="00386349" w:rsidRPr="00261A34" w:rsidRDefault="00386349" w:rsidP="00386349">
      <w:pPr>
        <w:pStyle w:val="Akapitzlist"/>
        <w:numPr>
          <w:ilvl w:val="0"/>
          <w:numId w:val="14"/>
        </w:numPr>
        <w:spacing w:line="360" w:lineRule="exact"/>
        <w:ind w:left="567" w:hanging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61A34">
        <w:rPr>
          <w:rFonts w:asciiTheme="minorHAnsi" w:hAnsiTheme="minorHAnsi" w:cstheme="minorHAnsi"/>
          <w:b/>
          <w:bCs/>
          <w:sz w:val="24"/>
          <w:szCs w:val="24"/>
        </w:rPr>
        <w:t>Cena</w:t>
      </w:r>
    </w:p>
    <w:p w14:paraId="531822CB" w14:textId="77777777" w:rsidR="005F32A0" w:rsidRPr="00261A34" w:rsidRDefault="005F32A0" w:rsidP="005F32A0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5EC8C76" w14:textId="02680D8A" w:rsidR="005F32A0" w:rsidRPr="00261A34" w:rsidRDefault="005F32A0" w:rsidP="005F32A0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261A34">
        <w:rPr>
          <w:rFonts w:asciiTheme="minorHAnsi" w:hAnsiTheme="minorHAnsi" w:cstheme="minorHAnsi"/>
          <w:sz w:val="24"/>
          <w:szCs w:val="24"/>
        </w:rPr>
        <w:t>Całkowita cena za wykonanie przedmiotu zamówienia:</w:t>
      </w:r>
    </w:p>
    <w:p w14:paraId="131BCC89" w14:textId="77777777" w:rsidR="005F32A0" w:rsidRPr="00261A34" w:rsidRDefault="005F32A0" w:rsidP="005F32A0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1950"/>
        <w:gridCol w:w="2132"/>
        <w:gridCol w:w="2244"/>
        <w:gridCol w:w="2169"/>
      </w:tblGrid>
      <w:tr w:rsidR="00261A34" w:rsidRPr="00261A34" w14:paraId="2BB62112" w14:textId="77777777" w:rsidTr="00261A34">
        <w:tc>
          <w:tcPr>
            <w:tcW w:w="1950" w:type="dxa"/>
          </w:tcPr>
          <w:p w14:paraId="0EABDF4E" w14:textId="0B6D0D55" w:rsidR="00261A34" w:rsidRPr="00261A34" w:rsidRDefault="00261A34" w:rsidP="005F32A0">
            <w:pPr>
              <w:pStyle w:val="Akapitzlist"/>
              <w:spacing w:line="360" w:lineRule="exact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61A3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Przedmiot</w:t>
            </w:r>
          </w:p>
        </w:tc>
        <w:tc>
          <w:tcPr>
            <w:tcW w:w="2132" w:type="dxa"/>
          </w:tcPr>
          <w:p w14:paraId="604CE924" w14:textId="7408BF9D" w:rsidR="00261A34" w:rsidRPr="00261A34" w:rsidRDefault="00261A34" w:rsidP="005F32A0">
            <w:pPr>
              <w:pStyle w:val="Akapitzlist"/>
              <w:spacing w:line="360" w:lineRule="exact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61A3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netto w PLN</w:t>
            </w:r>
          </w:p>
        </w:tc>
        <w:tc>
          <w:tcPr>
            <w:tcW w:w="2244" w:type="dxa"/>
          </w:tcPr>
          <w:p w14:paraId="0198F754" w14:textId="07568522" w:rsidR="00261A34" w:rsidRPr="00261A34" w:rsidRDefault="00261A34" w:rsidP="005F32A0">
            <w:pPr>
              <w:pStyle w:val="Akapitzlist"/>
              <w:spacing w:line="360" w:lineRule="exact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61A3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VAT w PLN*</w:t>
            </w:r>
          </w:p>
        </w:tc>
        <w:tc>
          <w:tcPr>
            <w:tcW w:w="2169" w:type="dxa"/>
          </w:tcPr>
          <w:p w14:paraId="6454FE8C" w14:textId="36D6DD50" w:rsidR="00261A34" w:rsidRPr="00261A34" w:rsidRDefault="00261A34" w:rsidP="005F32A0">
            <w:pPr>
              <w:pStyle w:val="Akapitzlist"/>
              <w:spacing w:line="360" w:lineRule="exact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61A3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brutto w PLN</w:t>
            </w:r>
          </w:p>
        </w:tc>
      </w:tr>
      <w:tr w:rsidR="00261A34" w:rsidRPr="00261A34" w14:paraId="38A19139" w14:textId="77777777" w:rsidTr="00261A34">
        <w:tc>
          <w:tcPr>
            <w:tcW w:w="1950" w:type="dxa"/>
            <w:vAlign w:val="center"/>
          </w:tcPr>
          <w:p w14:paraId="5A8B9407" w14:textId="15E54D50" w:rsidR="00261A34" w:rsidRPr="00261A34" w:rsidRDefault="00261A34" w:rsidP="00261A34">
            <w:pPr>
              <w:pStyle w:val="Akapitzlist"/>
              <w:spacing w:line="360" w:lineRule="exact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261A34">
              <w:rPr>
                <w:rFonts w:asciiTheme="minorHAnsi" w:hAnsiTheme="minorHAnsi" w:cstheme="minorHAnsi"/>
                <w:sz w:val="24"/>
                <w:szCs w:val="24"/>
              </w:rPr>
              <w:t>Frezarka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CNC</w:t>
            </w:r>
          </w:p>
        </w:tc>
        <w:tc>
          <w:tcPr>
            <w:tcW w:w="2132" w:type="dxa"/>
            <w:vAlign w:val="center"/>
          </w:tcPr>
          <w:p w14:paraId="051F772D" w14:textId="72A261B7" w:rsidR="00261A34" w:rsidRPr="00261A34" w:rsidRDefault="00261A34" w:rsidP="005F32A0">
            <w:pPr>
              <w:pStyle w:val="Akapitzlist"/>
              <w:spacing w:line="360" w:lineRule="exact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44" w:type="dxa"/>
            <w:vAlign w:val="center"/>
          </w:tcPr>
          <w:p w14:paraId="232B9F57" w14:textId="77777777" w:rsidR="00261A34" w:rsidRPr="00261A34" w:rsidRDefault="00261A34" w:rsidP="005F32A0">
            <w:pPr>
              <w:pStyle w:val="Akapitzlist"/>
              <w:spacing w:line="360" w:lineRule="exact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14:paraId="5B8C839A" w14:textId="77777777" w:rsidR="00261A34" w:rsidRPr="00261A34" w:rsidRDefault="00261A34" w:rsidP="005F32A0">
            <w:pPr>
              <w:pStyle w:val="Akapitzlist"/>
              <w:spacing w:line="360" w:lineRule="exact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61A34" w:rsidRPr="00261A34" w14:paraId="63E9C770" w14:textId="77777777" w:rsidTr="00261A34">
        <w:tc>
          <w:tcPr>
            <w:tcW w:w="1950" w:type="dxa"/>
            <w:vAlign w:val="center"/>
          </w:tcPr>
          <w:p w14:paraId="03D22755" w14:textId="1C8A865B" w:rsidR="00261A34" w:rsidRPr="00261A34" w:rsidRDefault="00261A34" w:rsidP="00261A34">
            <w:pPr>
              <w:pStyle w:val="Akapitzlist"/>
              <w:spacing w:line="360" w:lineRule="exact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261A34">
              <w:rPr>
                <w:rFonts w:asciiTheme="minorHAnsi" w:hAnsiTheme="minorHAnsi" w:cstheme="minorHAnsi"/>
                <w:sz w:val="24"/>
                <w:szCs w:val="24"/>
              </w:rPr>
              <w:t>Bramowy ploter tnący</w:t>
            </w:r>
          </w:p>
        </w:tc>
        <w:tc>
          <w:tcPr>
            <w:tcW w:w="2132" w:type="dxa"/>
            <w:vAlign w:val="center"/>
          </w:tcPr>
          <w:p w14:paraId="303BAB3E" w14:textId="77777777" w:rsidR="00261A34" w:rsidRPr="00261A34" w:rsidRDefault="00261A34" w:rsidP="005F32A0">
            <w:pPr>
              <w:pStyle w:val="Akapitzlist"/>
              <w:spacing w:line="360" w:lineRule="exact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44" w:type="dxa"/>
            <w:vAlign w:val="center"/>
          </w:tcPr>
          <w:p w14:paraId="7C25284F" w14:textId="77777777" w:rsidR="00261A34" w:rsidRPr="00261A34" w:rsidRDefault="00261A34" w:rsidP="005F32A0">
            <w:pPr>
              <w:pStyle w:val="Akapitzlist"/>
              <w:spacing w:line="360" w:lineRule="exact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14:paraId="38886725" w14:textId="77777777" w:rsidR="00261A34" w:rsidRPr="00261A34" w:rsidRDefault="00261A34" w:rsidP="005F32A0">
            <w:pPr>
              <w:pStyle w:val="Akapitzlist"/>
              <w:spacing w:line="360" w:lineRule="exact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61A34" w:rsidRPr="00261A34" w14:paraId="7B5C5F19" w14:textId="77777777" w:rsidTr="00261A34">
        <w:tc>
          <w:tcPr>
            <w:tcW w:w="1950" w:type="dxa"/>
            <w:vAlign w:val="center"/>
          </w:tcPr>
          <w:p w14:paraId="0B93D0C8" w14:textId="4E90B64D" w:rsidR="00261A34" w:rsidRPr="00261A34" w:rsidRDefault="00261A34" w:rsidP="00261A34">
            <w:pPr>
              <w:pStyle w:val="Akapitzlist"/>
              <w:spacing w:line="360" w:lineRule="exact"/>
              <w:ind w:left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61A3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**</w:t>
            </w:r>
          </w:p>
        </w:tc>
        <w:tc>
          <w:tcPr>
            <w:tcW w:w="2132" w:type="dxa"/>
            <w:vAlign w:val="center"/>
          </w:tcPr>
          <w:p w14:paraId="40BD2CEC" w14:textId="77777777" w:rsidR="00261A34" w:rsidRPr="00261A34" w:rsidRDefault="00261A34" w:rsidP="005F32A0">
            <w:pPr>
              <w:pStyle w:val="Akapitzlist"/>
              <w:spacing w:line="360" w:lineRule="exact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44" w:type="dxa"/>
            <w:vAlign w:val="center"/>
          </w:tcPr>
          <w:p w14:paraId="34713047" w14:textId="77777777" w:rsidR="00261A34" w:rsidRPr="00261A34" w:rsidRDefault="00261A34" w:rsidP="005F32A0">
            <w:pPr>
              <w:pStyle w:val="Akapitzlist"/>
              <w:spacing w:line="360" w:lineRule="exact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69" w:type="dxa"/>
            <w:vAlign w:val="center"/>
          </w:tcPr>
          <w:p w14:paraId="7555E5C3" w14:textId="77777777" w:rsidR="00261A34" w:rsidRPr="00261A34" w:rsidRDefault="00261A34" w:rsidP="005F32A0">
            <w:pPr>
              <w:pStyle w:val="Akapitzlist"/>
              <w:spacing w:line="360" w:lineRule="exact"/>
              <w:ind w:left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54E0BB3F" w14:textId="2BA08848" w:rsidR="005F32A0" w:rsidRPr="00261A34" w:rsidRDefault="006426AA" w:rsidP="005F32A0">
      <w:pPr>
        <w:pStyle w:val="Akapitzlist"/>
        <w:spacing w:line="360" w:lineRule="exact"/>
        <w:ind w:left="567"/>
        <w:jc w:val="both"/>
        <w:rPr>
          <w:sz w:val="16"/>
          <w:szCs w:val="16"/>
        </w:rPr>
      </w:pPr>
      <w:r w:rsidRPr="00261A34">
        <w:rPr>
          <w:rFonts w:asciiTheme="minorHAnsi" w:hAnsiTheme="minorHAnsi" w:cstheme="minorHAnsi"/>
          <w:sz w:val="24"/>
          <w:szCs w:val="24"/>
        </w:rPr>
        <w:t>*</w:t>
      </w:r>
      <w:r w:rsidRPr="00261A34">
        <w:rPr>
          <w:sz w:val="16"/>
          <w:szCs w:val="16"/>
        </w:rPr>
        <w:t xml:space="preserve"> Wartość podatku VAT należy wyrazić kwotowo, a w nawiasie podać zastosowaną procentową stawkę VAT.</w:t>
      </w:r>
    </w:p>
    <w:p w14:paraId="476CC683" w14:textId="77777777" w:rsidR="006426AA" w:rsidRPr="00261A34" w:rsidRDefault="006426AA" w:rsidP="005F32A0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  <w:sz w:val="24"/>
          <w:szCs w:val="24"/>
        </w:rPr>
      </w:pPr>
    </w:p>
    <w:p w14:paraId="105B2356" w14:textId="215EC360" w:rsidR="005F32A0" w:rsidRPr="0076324D" w:rsidRDefault="00261A34" w:rsidP="005F32A0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** </w:t>
      </w:r>
      <w:r w:rsidR="00AE57C0" w:rsidRPr="00261A34">
        <w:rPr>
          <w:rFonts w:asciiTheme="minorHAnsi" w:hAnsiTheme="minorHAnsi" w:cstheme="minorHAnsi"/>
        </w:rPr>
        <w:t xml:space="preserve">Powyższa cena stanowi całkowite wynagrodzenie za wykonanie przedmiotu zamówienia </w:t>
      </w:r>
      <w:r w:rsidR="00AE57C0" w:rsidRPr="0076324D">
        <w:rPr>
          <w:rFonts w:asciiTheme="minorHAnsi" w:hAnsiTheme="minorHAnsi" w:cstheme="minorHAnsi"/>
        </w:rPr>
        <w:t xml:space="preserve">opisanego w zapytaniu ofertowym nr </w:t>
      </w:r>
      <w:r w:rsidR="00AE57C0" w:rsidRPr="0076324D">
        <w:rPr>
          <w:rFonts w:asciiTheme="minorHAnsi" w:eastAsia="Quattrocento Sans" w:hAnsiTheme="minorHAnsi" w:cstheme="minorHAnsi"/>
          <w:color w:val="000000"/>
          <w:lang w:eastAsia="pl-PL"/>
        </w:rPr>
        <w:t>FESL.10.03-2024-0</w:t>
      </w:r>
      <w:r w:rsidR="00435B80" w:rsidRPr="0076324D">
        <w:rPr>
          <w:rFonts w:asciiTheme="minorHAnsi" w:eastAsia="Quattrocento Sans" w:hAnsiTheme="minorHAnsi" w:cstheme="minorHAnsi"/>
          <w:color w:val="000000"/>
          <w:lang w:eastAsia="pl-PL"/>
        </w:rPr>
        <w:t>3</w:t>
      </w:r>
      <w:r w:rsidR="00AE57C0" w:rsidRPr="0076324D">
        <w:rPr>
          <w:rFonts w:asciiTheme="minorHAnsi" w:eastAsia="Quattrocento Sans" w:hAnsiTheme="minorHAnsi" w:cstheme="minorHAnsi"/>
          <w:color w:val="000000"/>
          <w:lang w:eastAsia="pl-PL"/>
        </w:rPr>
        <w:t>-PT</w:t>
      </w:r>
      <w:r w:rsidR="00E57746" w:rsidRPr="0076324D">
        <w:rPr>
          <w:rFonts w:asciiTheme="minorHAnsi" w:hAnsiTheme="minorHAnsi" w:cstheme="minorHAnsi"/>
        </w:rPr>
        <w:t>.</w:t>
      </w:r>
    </w:p>
    <w:p w14:paraId="3BB753CD" w14:textId="77777777" w:rsidR="00AE57C0" w:rsidRPr="0076324D" w:rsidRDefault="00AE57C0" w:rsidP="005F32A0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C966098" w14:textId="126E9188" w:rsidR="00386349" w:rsidRPr="0076324D" w:rsidRDefault="00132649" w:rsidP="00386349">
      <w:pPr>
        <w:pStyle w:val="Akapitzlist"/>
        <w:numPr>
          <w:ilvl w:val="0"/>
          <w:numId w:val="14"/>
        </w:numPr>
        <w:spacing w:line="360" w:lineRule="exact"/>
        <w:ind w:left="567" w:hanging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6324D">
        <w:rPr>
          <w:rFonts w:asciiTheme="minorHAnsi" w:hAnsiTheme="minorHAnsi" w:cstheme="minorHAnsi"/>
          <w:b/>
          <w:bCs/>
          <w:sz w:val="24"/>
          <w:szCs w:val="24"/>
        </w:rPr>
        <w:t>Terminy realizacji</w:t>
      </w:r>
    </w:p>
    <w:p w14:paraId="40E9E31F" w14:textId="77777777" w:rsidR="00A735D3" w:rsidRPr="0076324D" w:rsidRDefault="00A735D3" w:rsidP="00A735D3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  <w:b/>
          <w:bCs/>
        </w:rPr>
      </w:pPr>
    </w:p>
    <w:p w14:paraId="512CB92F" w14:textId="6E13D582" w:rsidR="00A735D3" w:rsidRPr="0076324D" w:rsidRDefault="00261A34" w:rsidP="00261A34">
      <w:pPr>
        <w:pStyle w:val="Akapitzlist"/>
        <w:numPr>
          <w:ilvl w:val="0"/>
          <w:numId w:val="29"/>
        </w:numPr>
        <w:spacing w:line="480" w:lineRule="auto"/>
        <w:jc w:val="both"/>
        <w:rPr>
          <w:rFonts w:asciiTheme="minorHAnsi" w:hAnsiTheme="minorHAnsi" w:cstheme="minorHAnsi"/>
        </w:rPr>
      </w:pPr>
      <w:r w:rsidRPr="0076324D">
        <w:rPr>
          <w:rFonts w:asciiTheme="minorHAnsi" w:hAnsiTheme="minorHAnsi" w:cstheme="minorHAnsi"/>
        </w:rPr>
        <w:t>Frezarka CNC – do dnia:</w:t>
      </w:r>
      <w:r w:rsidR="0076324D" w:rsidRPr="0076324D">
        <w:rPr>
          <w:rFonts w:asciiTheme="minorHAnsi" w:hAnsiTheme="minorHAnsi" w:cstheme="minorHAnsi"/>
        </w:rPr>
        <w:t xml:space="preserve"> 31.05.2026</w:t>
      </w:r>
    </w:p>
    <w:p w14:paraId="53A0B36B" w14:textId="7E3C3EA6" w:rsidR="00261A34" w:rsidRPr="0076324D" w:rsidRDefault="00261A34" w:rsidP="00261A34">
      <w:pPr>
        <w:pStyle w:val="Akapitzlist"/>
        <w:numPr>
          <w:ilvl w:val="0"/>
          <w:numId w:val="29"/>
        </w:numPr>
        <w:spacing w:line="480" w:lineRule="auto"/>
        <w:jc w:val="both"/>
        <w:rPr>
          <w:rFonts w:asciiTheme="minorHAnsi" w:hAnsiTheme="minorHAnsi" w:cstheme="minorHAnsi"/>
        </w:rPr>
      </w:pPr>
      <w:r w:rsidRPr="0076324D">
        <w:rPr>
          <w:rFonts w:asciiTheme="minorHAnsi" w:hAnsiTheme="minorHAnsi" w:cstheme="minorHAnsi"/>
        </w:rPr>
        <w:t xml:space="preserve">Bramowy ploter tnący </w:t>
      </w:r>
      <w:r w:rsidR="00E656B3" w:rsidRPr="0076324D">
        <w:rPr>
          <w:rFonts w:asciiTheme="minorHAnsi" w:hAnsiTheme="minorHAnsi" w:cstheme="minorHAnsi"/>
        </w:rPr>
        <w:t xml:space="preserve">- </w:t>
      </w:r>
      <w:r w:rsidRPr="0076324D">
        <w:rPr>
          <w:rFonts w:asciiTheme="minorHAnsi" w:hAnsiTheme="minorHAnsi" w:cstheme="minorHAnsi"/>
        </w:rPr>
        <w:t>do dnia:</w:t>
      </w:r>
      <w:r w:rsidR="0076324D" w:rsidRPr="0076324D">
        <w:rPr>
          <w:rFonts w:asciiTheme="minorHAnsi" w:hAnsiTheme="minorHAnsi" w:cstheme="minorHAnsi"/>
        </w:rPr>
        <w:t xml:space="preserve"> 31.05.2006</w:t>
      </w:r>
    </w:p>
    <w:p w14:paraId="6E861803" w14:textId="00BAA35E" w:rsidR="00386349" w:rsidRPr="00654D56" w:rsidRDefault="00654D56" w:rsidP="00386349">
      <w:pPr>
        <w:pStyle w:val="Akapitzlist"/>
        <w:numPr>
          <w:ilvl w:val="0"/>
          <w:numId w:val="14"/>
        </w:numPr>
        <w:spacing w:line="360" w:lineRule="exact"/>
        <w:ind w:left="567" w:hanging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6324D"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="00386349" w:rsidRPr="0076324D">
        <w:rPr>
          <w:rFonts w:asciiTheme="minorHAnsi" w:hAnsiTheme="minorHAnsi" w:cstheme="minorHAnsi"/>
          <w:b/>
          <w:bCs/>
          <w:sz w:val="24"/>
          <w:szCs w:val="24"/>
        </w:rPr>
        <w:t xml:space="preserve">arunki </w:t>
      </w:r>
      <w:r w:rsidR="00132649" w:rsidRPr="0076324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132649" w:rsidRPr="00654D56">
        <w:rPr>
          <w:rFonts w:asciiTheme="minorHAnsi" w:hAnsiTheme="minorHAnsi" w:cstheme="minorHAnsi"/>
          <w:b/>
          <w:bCs/>
          <w:sz w:val="24"/>
          <w:szCs w:val="24"/>
        </w:rPr>
        <w:t xml:space="preserve"> termin płatności</w:t>
      </w:r>
      <w:r w:rsidR="009464FF" w:rsidRPr="00654D5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14BEFEB4" w14:textId="77777777" w:rsidR="006751F8" w:rsidRPr="00435B80" w:rsidRDefault="006751F8" w:rsidP="006751F8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  <w:b/>
          <w:bCs/>
          <w:highlight w:val="yellow"/>
        </w:rPr>
      </w:pPr>
    </w:p>
    <w:p w14:paraId="23DF53DA" w14:textId="4FF2DA9F" w:rsidR="00654D56" w:rsidRPr="00654D56" w:rsidRDefault="00654D56" w:rsidP="00654D5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567"/>
        <w:rPr>
          <w:rFonts w:asciiTheme="minorHAnsi" w:eastAsia="Quattrocento Sans" w:hAnsiTheme="minorHAnsi" w:cstheme="minorHAnsi"/>
          <w:b w:val="0"/>
          <w:bCs w:val="0"/>
        </w:rPr>
      </w:pPr>
      <w:r w:rsidRPr="00654D56">
        <w:rPr>
          <w:rFonts w:asciiTheme="minorHAnsi" w:hAnsiTheme="minorHAnsi" w:cstheme="minorHAnsi"/>
          <w:b w:val="0"/>
          <w:bCs w:val="0"/>
        </w:rPr>
        <w:t>Akceptuję, że dopuszczalne są płatności zaliczkowe w kwocie nie wyższej niż 10% wartości zamówienia. Płatność końcowa po podpisaniu protokołu odbioru</w:t>
      </w:r>
      <w:r w:rsidR="00B311DA">
        <w:rPr>
          <w:rFonts w:asciiTheme="minorHAnsi" w:hAnsiTheme="minorHAnsi" w:cstheme="minorHAnsi"/>
          <w:b w:val="0"/>
          <w:bCs w:val="0"/>
        </w:rPr>
        <w:t xml:space="preserve"> </w:t>
      </w:r>
      <w:r w:rsidR="00B311DA" w:rsidRPr="00B311DA">
        <w:rPr>
          <w:rFonts w:asciiTheme="minorHAnsi" w:hAnsiTheme="minorHAnsi" w:cstheme="minorHAnsi"/>
          <w:b w:val="0"/>
          <w:bCs w:val="0"/>
        </w:rPr>
        <w:t>wstępnego maszyny przez Zamawiającego w siedzibie producenta</w:t>
      </w:r>
      <w:r w:rsidRPr="00654D56">
        <w:rPr>
          <w:rFonts w:asciiTheme="minorHAnsi" w:hAnsiTheme="minorHAnsi" w:cstheme="minorHAnsi"/>
          <w:b w:val="0"/>
          <w:bCs w:val="0"/>
        </w:rPr>
        <w:t xml:space="preserve">. Termin płatności faktury minimum </w:t>
      </w:r>
      <w:r w:rsidRPr="00B311DA">
        <w:rPr>
          <w:rFonts w:asciiTheme="minorHAnsi" w:hAnsiTheme="minorHAnsi" w:cstheme="minorHAnsi"/>
          <w:b w:val="0"/>
          <w:bCs w:val="0"/>
        </w:rPr>
        <w:t>30 dni</w:t>
      </w:r>
      <w:r w:rsidRPr="00654D56">
        <w:rPr>
          <w:rFonts w:asciiTheme="minorHAnsi" w:hAnsiTheme="minorHAnsi" w:cstheme="minorHAnsi"/>
          <w:b w:val="0"/>
          <w:bCs w:val="0"/>
        </w:rPr>
        <w:t xml:space="preserve"> od daty doręczenia prawidłowo wystawionej faktury. Płatność przelewem na konto wskazane na fakturze.</w:t>
      </w:r>
    </w:p>
    <w:p w14:paraId="289932B1" w14:textId="77777777" w:rsidR="006751F8" w:rsidRPr="00654D56" w:rsidRDefault="006751F8" w:rsidP="00654D56">
      <w:pPr>
        <w:spacing w:line="360" w:lineRule="exact"/>
        <w:jc w:val="both"/>
        <w:rPr>
          <w:rFonts w:asciiTheme="minorHAnsi" w:hAnsiTheme="minorHAnsi" w:cstheme="minorHAnsi"/>
        </w:rPr>
      </w:pPr>
    </w:p>
    <w:p w14:paraId="1DEE6089" w14:textId="77777777" w:rsidR="00907A53" w:rsidRPr="00AE57C0" w:rsidRDefault="00132649" w:rsidP="00907A53">
      <w:pPr>
        <w:pStyle w:val="Akapitzlist"/>
        <w:numPr>
          <w:ilvl w:val="0"/>
          <w:numId w:val="14"/>
        </w:numPr>
        <w:spacing w:line="360" w:lineRule="exact"/>
        <w:ind w:left="567" w:hanging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E57C0">
        <w:rPr>
          <w:rFonts w:asciiTheme="minorHAnsi" w:hAnsiTheme="minorHAnsi" w:cstheme="minorHAnsi"/>
          <w:b/>
          <w:bCs/>
          <w:sz w:val="24"/>
          <w:szCs w:val="24"/>
        </w:rPr>
        <w:t>Warunki gwarancji</w:t>
      </w:r>
    </w:p>
    <w:p w14:paraId="6E312366" w14:textId="77777777" w:rsidR="00AE57C0" w:rsidRPr="006751F8" w:rsidRDefault="00AE57C0" w:rsidP="00AE57C0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  <w:highlight w:val="yellow"/>
        </w:rPr>
      </w:pPr>
    </w:p>
    <w:p w14:paraId="5ABF166D" w14:textId="147EFF87" w:rsidR="00AE57C0" w:rsidRDefault="00654D56" w:rsidP="00AE57C0">
      <w:pPr>
        <w:pStyle w:val="Akapitzlist"/>
        <w:numPr>
          <w:ilvl w:val="0"/>
          <w:numId w:val="22"/>
        </w:numPr>
        <w:shd w:val="clear" w:color="auto" w:fill="FFFFFF"/>
        <w:spacing w:after="120" w:line="360" w:lineRule="auto"/>
        <w:ind w:hanging="513"/>
        <w:contextualSpacing w:val="0"/>
        <w:jc w:val="both"/>
        <w:rPr>
          <w:rFonts w:cstheme="minorHAnsi"/>
        </w:rPr>
      </w:pPr>
      <w:bookmarkStart w:id="0" w:name="_Hlk173932622"/>
      <w:r>
        <w:rPr>
          <w:rFonts w:cstheme="minorHAnsi"/>
        </w:rPr>
        <w:t xml:space="preserve">Frezarka </w:t>
      </w:r>
      <w:r w:rsidR="00AE57C0">
        <w:rPr>
          <w:rFonts w:cstheme="minorHAnsi"/>
        </w:rPr>
        <w:t>: ………………………………</w:t>
      </w:r>
      <w:bookmarkEnd w:id="0"/>
      <w:r>
        <w:rPr>
          <w:rFonts w:cstheme="minorHAnsi"/>
        </w:rPr>
        <w:t>…………………………………………………………………………………………</w:t>
      </w:r>
    </w:p>
    <w:p w14:paraId="32A7E545" w14:textId="14CB3A43" w:rsidR="00AE57C0" w:rsidRPr="00AE57C0" w:rsidRDefault="00654D56" w:rsidP="00AE57C0">
      <w:pPr>
        <w:pStyle w:val="Akapitzlist"/>
        <w:numPr>
          <w:ilvl w:val="0"/>
          <w:numId w:val="22"/>
        </w:numPr>
        <w:shd w:val="clear" w:color="auto" w:fill="FFFFFF"/>
        <w:spacing w:after="120" w:line="360" w:lineRule="auto"/>
        <w:ind w:hanging="513"/>
        <w:contextualSpacing w:val="0"/>
        <w:jc w:val="both"/>
        <w:rPr>
          <w:rFonts w:cstheme="minorHAnsi"/>
        </w:rPr>
      </w:pPr>
      <w:r>
        <w:rPr>
          <w:rFonts w:cstheme="minorHAnsi"/>
        </w:rPr>
        <w:t>Bramowy ploter tnący</w:t>
      </w:r>
      <w:r w:rsidR="00AE57C0" w:rsidRPr="00AE57C0">
        <w:rPr>
          <w:rFonts w:cstheme="minorHAnsi"/>
        </w:rPr>
        <w:t>: …………………………………………………</w:t>
      </w:r>
      <w:r>
        <w:rPr>
          <w:rFonts w:cstheme="minorHAnsi"/>
        </w:rPr>
        <w:t>…………………………………………………</w:t>
      </w:r>
    </w:p>
    <w:p w14:paraId="39A2B69C" w14:textId="77777777" w:rsidR="00835229" w:rsidRPr="00F86ECD" w:rsidRDefault="00835229" w:rsidP="00F86ECD">
      <w:pPr>
        <w:spacing w:line="360" w:lineRule="exact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383B86E6" w14:textId="1F170A9F" w:rsidR="009A7D37" w:rsidRPr="007D24E6" w:rsidRDefault="009A7D37" w:rsidP="00907A53">
      <w:pPr>
        <w:pStyle w:val="Akapitzlist"/>
        <w:numPr>
          <w:ilvl w:val="0"/>
          <w:numId w:val="14"/>
        </w:numPr>
        <w:spacing w:line="360" w:lineRule="exact"/>
        <w:ind w:left="567" w:hanging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656B3">
        <w:rPr>
          <w:rFonts w:asciiTheme="minorHAnsi" w:eastAsia="Quattrocento Sans" w:hAnsiTheme="minorHAnsi" w:cstheme="minorHAnsi"/>
          <w:b/>
          <w:bCs/>
          <w:sz w:val="24"/>
          <w:szCs w:val="24"/>
        </w:rPr>
        <w:t xml:space="preserve">Wykaz </w:t>
      </w:r>
      <w:r w:rsidR="00E656B3" w:rsidRPr="00E656B3">
        <w:rPr>
          <w:rFonts w:asciiTheme="minorHAnsi" w:eastAsia="Quattrocento Sans" w:hAnsiTheme="minorHAnsi" w:cstheme="minorHAnsi"/>
          <w:b/>
          <w:bCs/>
          <w:sz w:val="24"/>
          <w:szCs w:val="24"/>
        </w:rPr>
        <w:t xml:space="preserve">wykonanych dostaw z uwzględnieniem warunków zawartych w zapytaniu ofertowym: </w:t>
      </w:r>
    </w:p>
    <w:p w14:paraId="2E810148" w14:textId="77777777" w:rsidR="007D24E6" w:rsidRPr="00E656B3" w:rsidRDefault="007D24E6" w:rsidP="007D24E6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D836B80" w14:textId="77777777" w:rsidR="00E42C6F" w:rsidRPr="00907A53" w:rsidRDefault="00E42C6F" w:rsidP="00E42C6F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</w:rPr>
      </w:pPr>
    </w:p>
    <w:p w14:paraId="5265BFC5" w14:textId="001FD9D2" w:rsidR="00B83DC7" w:rsidRDefault="00B83DC7" w:rsidP="00530EB2">
      <w:pPr>
        <w:pStyle w:val="Akapitzlist"/>
        <w:numPr>
          <w:ilvl w:val="0"/>
          <w:numId w:val="30"/>
        </w:numPr>
        <w:spacing w:line="360" w:lineRule="exact"/>
        <w:ind w:hanging="1494"/>
        <w:jc w:val="both"/>
        <w:rPr>
          <w:rFonts w:asciiTheme="minorHAnsi" w:eastAsia="Quattrocento Sans" w:hAnsiTheme="minorHAnsi" w:cstheme="minorHAnsi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1362"/>
        <w:gridCol w:w="1647"/>
        <w:gridCol w:w="2337"/>
        <w:gridCol w:w="1701"/>
        <w:gridCol w:w="744"/>
        <w:gridCol w:w="1684"/>
      </w:tblGrid>
      <w:tr w:rsidR="00530EB2" w:rsidRPr="00980501" w14:paraId="26EEBE78" w14:textId="77777777" w:rsidTr="00ED223F">
        <w:trPr>
          <w:trHeight w:val="558"/>
        </w:trPr>
        <w:tc>
          <w:tcPr>
            <w:tcW w:w="4024" w:type="dxa"/>
            <w:gridSpan w:val="3"/>
            <w:vAlign w:val="center"/>
          </w:tcPr>
          <w:p w14:paraId="50DEFCFD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Dane zamówienia:</w:t>
            </w:r>
          </w:p>
        </w:tc>
        <w:tc>
          <w:tcPr>
            <w:tcW w:w="6466" w:type="dxa"/>
            <w:gridSpan w:val="4"/>
            <w:vAlign w:val="center"/>
          </w:tcPr>
          <w:p w14:paraId="159C4423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Wskazanie dokumentu potwierdzającego spełnienie wymogów:</w:t>
            </w:r>
          </w:p>
        </w:tc>
      </w:tr>
      <w:tr w:rsidR="00530EB2" w:rsidRPr="00980501" w14:paraId="5542C7F0" w14:textId="77777777" w:rsidTr="00ED223F">
        <w:trPr>
          <w:trHeight w:val="290"/>
        </w:trPr>
        <w:tc>
          <w:tcPr>
            <w:tcW w:w="1015" w:type="dxa"/>
          </w:tcPr>
          <w:p w14:paraId="300DCD93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Data realizacji</w:t>
            </w:r>
          </w:p>
        </w:tc>
        <w:tc>
          <w:tcPr>
            <w:tcW w:w="1362" w:type="dxa"/>
          </w:tcPr>
          <w:p w14:paraId="1C943AED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Zamawiający</w:t>
            </w:r>
          </w:p>
        </w:tc>
        <w:tc>
          <w:tcPr>
            <w:tcW w:w="1647" w:type="dxa"/>
          </w:tcPr>
          <w:p w14:paraId="7DA54440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Nazwa maszyny + model</w:t>
            </w:r>
          </w:p>
        </w:tc>
        <w:tc>
          <w:tcPr>
            <w:tcW w:w="2337" w:type="dxa"/>
            <w:hideMark/>
          </w:tcPr>
          <w:p w14:paraId="48384742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Parametr / cecha:</w:t>
            </w:r>
          </w:p>
        </w:tc>
        <w:tc>
          <w:tcPr>
            <w:tcW w:w="1701" w:type="dxa"/>
            <w:noWrap/>
            <w:vAlign w:val="center"/>
            <w:hideMark/>
          </w:tcPr>
          <w:p w14:paraId="32127A21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Nazwa dokumentu / załącznika</w:t>
            </w:r>
          </w:p>
        </w:tc>
        <w:tc>
          <w:tcPr>
            <w:tcW w:w="744" w:type="dxa"/>
          </w:tcPr>
          <w:p w14:paraId="09E424F3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Strona</w:t>
            </w:r>
          </w:p>
        </w:tc>
        <w:tc>
          <w:tcPr>
            <w:tcW w:w="1684" w:type="dxa"/>
          </w:tcPr>
          <w:p w14:paraId="106A3368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Punkt</w:t>
            </w:r>
          </w:p>
        </w:tc>
      </w:tr>
      <w:tr w:rsidR="00530EB2" w:rsidRPr="00980501" w14:paraId="58DF278E" w14:textId="77777777" w:rsidTr="00ED223F">
        <w:trPr>
          <w:trHeight w:val="550"/>
        </w:trPr>
        <w:tc>
          <w:tcPr>
            <w:tcW w:w="1015" w:type="dxa"/>
            <w:vMerge w:val="restart"/>
          </w:tcPr>
          <w:p w14:paraId="7DFD3400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 w:val="restart"/>
          </w:tcPr>
          <w:p w14:paraId="75C0E0D4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 w:val="restart"/>
          </w:tcPr>
          <w:p w14:paraId="037E1689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17334071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Korpus monolityczny</w:t>
            </w:r>
          </w:p>
        </w:tc>
        <w:tc>
          <w:tcPr>
            <w:tcW w:w="1701" w:type="dxa"/>
            <w:noWrap/>
            <w:vAlign w:val="center"/>
            <w:hideMark/>
          </w:tcPr>
          <w:p w14:paraId="243BEB25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29B8B7D8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2E71A54C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767CBD8C" w14:textId="77777777" w:rsidTr="00ED223F">
        <w:trPr>
          <w:trHeight w:val="520"/>
        </w:trPr>
        <w:tc>
          <w:tcPr>
            <w:tcW w:w="1015" w:type="dxa"/>
            <w:vMerge/>
          </w:tcPr>
          <w:p w14:paraId="03FD4F5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27D9DE3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6C2F2930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684C19A3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 xml:space="preserve">Zakres ruchów X </w:t>
            </w:r>
            <w:proofErr w:type="spellStart"/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x</w:t>
            </w:r>
            <w:proofErr w:type="spellEnd"/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 xml:space="preserve"> Y: minimum 1600 x 2500 mm</w:t>
            </w:r>
          </w:p>
        </w:tc>
        <w:tc>
          <w:tcPr>
            <w:tcW w:w="1701" w:type="dxa"/>
            <w:noWrap/>
            <w:vAlign w:val="center"/>
            <w:hideMark/>
          </w:tcPr>
          <w:p w14:paraId="4A805E27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39A8D323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1CB8BECF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7E2BD048" w14:textId="77777777" w:rsidTr="00ED223F">
        <w:trPr>
          <w:trHeight w:val="520"/>
        </w:trPr>
        <w:tc>
          <w:tcPr>
            <w:tcW w:w="1015" w:type="dxa"/>
            <w:vMerge/>
          </w:tcPr>
          <w:p w14:paraId="2A80A676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247EC76C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2EB549CF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7BDD604A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Typ stołu: próżniowy</w:t>
            </w:r>
          </w:p>
        </w:tc>
        <w:tc>
          <w:tcPr>
            <w:tcW w:w="1701" w:type="dxa"/>
            <w:noWrap/>
            <w:vAlign w:val="center"/>
            <w:hideMark/>
          </w:tcPr>
          <w:p w14:paraId="76C3EBC5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5538CC31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7EFE55BB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3DC43E01" w14:textId="77777777" w:rsidTr="00ED223F">
        <w:trPr>
          <w:trHeight w:val="520"/>
        </w:trPr>
        <w:tc>
          <w:tcPr>
            <w:tcW w:w="1015" w:type="dxa"/>
            <w:vMerge/>
          </w:tcPr>
          <w:p w14:paraId="71E242F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10307586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2E193D2B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194C69E6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Napęd osi: Serwonapędy cyfrowe AC</w:t>
            </w:r>
          </w:p>
        </w:tc>
        <w:tc>
          <w:tcPr>
            <w:tcW w:w="1701" w:type="dxa"/>
            <w:noWrap/>
            <w:vAlign w:val="center"/>
            <w:hideMark/>
          </w:tcPr>
          <w:p w14:paraId="238756C7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1A18C8F1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43E18551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27F2C150" w14:textId="77777777" w:rsidTr="00ED223F">
        <w:trPr>
          <w:trHeight w:val="490"/>
        </w:trPr>
        <w:tc>
          <w:tcPr>
            <w:tcW w:w="1015" w:type="dxa"/>
            <w:vMerge/>
          </w:tcPr>
          <w:p w14:paraId="2C8B9471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01CA71FF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4E83E6ED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353F0125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System sterowania z dynamiczną analizą wektorów</w:t>
            </w:r>
          </w:p>
        </w:tc>
        <w:tc>
          <w:tcPr>
            <w:tcW w:w="1701" w:type="dxa"/>
            <w:noWrap/>
            <w:vAlign w:val="center"/>
            <w:hideMark/>
          </w:tcPr>
          <w:p w14:paraId="4D1BBA43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3BC583AB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2358FD1B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6D3BE2AD" w14:textId="77777777" w:rsidTr="00ED223F">
        <w:trPr>
          <w:trHeight w:val="490"/>
        </w:trPr>
        <w:tc>
          <w:tcPr>
            <w:tcW w:w="1015" w:type="dxa"/>
            <w:vMerge/>
          </w:tcPr>
          <w:p w14:paraId="26EEDF00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34EDBAAC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1F1F30C1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0A9E0E8B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Elektroniczna korekcja kąta bramy </w:t>
            </w:r>
          </w:p>
        </w:tc>
        <w:tc>
          <w:tcPr>
            <w:tcW w:w="1701" w:type="dxa"/>
            <w:noWrap/>
            <w:vAlign w:val="center"/>
            <w:hideMark/>
          </w:tcPr>
          <w:p w14:paraId="6CA0A756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6A407AF6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46BA1EC9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</w:tbl>
    <w:p w14:paraId="4F50266D" w14:textId="77777777" w:rsidR="00530EB2" w:rsidRDefault="00530EB2" w:rsidP="00B83DC7">
      <w:pPr>
        <w:pStyle w:val="Akapitzlist"/>
        <w:spacing w:line="360" w:lineRule="exact"/>
        <w:ind w:left="567"/>
        <w:jc w:val="both"/>
        <w:rPr>
          <w:rFonts w:asciiTheme="minorHAnsi" w:eastAsia="Quattrocento Sans" w:hAnsiTheme="minorHAnsi" w:cstheme="minorHAnsi"/>
        </w:rPr>
      </w:pPr>
    </w:p>
    <w:p w14:paraId="791F7C97" w14:textId="77777777" w:rsidR="00530EB2" w:rsidRDefault="00530EB2" w:rsidP="00B83DC7">
      <w:pPr>
        <w:pStyle w:val="Akapitzlist"/>
        <w:spacing w:line="360" w:lineRule="exact"/>
        <w:ind w:left="567"/>
        <w:jc w:val="both"/>
        <w:rPr>
          <w:rFonts w:asciiTheme="minorHAnsi" w:eastAsia="Quattrocento Sans" w:hAnsiTheme="minorHAnsi" w:cstheme="minorHAnsi"/>
        </w:rPr>
      </w:pPr>
    </w:p>
    <w:p w14:paraId="1A95C7F2" w14:textId="77777777" w:rsidR="00530EB2" w:rsidRDefault="00530EB2" w:rsidP="00B83DC7">
      <w:pPr>
        <w:pStyle w:val="Akapitzlist"/>
        <w:spacing w:line="360" w:lineRule="exact"/>
        <w:ind w:left="567"/>
        <w:jc w:val="both"/>
        <w:rPr>
          <w:rFonts w:asciiTheme="minorHAnsi" w:eastAsia="Quattrocento Sans" w:hAnsiTheme="minorHAnsi" w:cstheme="minorHAnsi"/>
        </w:rPr>
      </w:pPr>
    </w:p>
    <w:p w14:paraId="2C5EB026" w14:textId="77777777" w:rsidR="00530EB2" w:rsidRDefault="00530EB2" w:rsidP="00B83DC7">
      <w:pPr>
        <w:pStyle w:val="Akapitzlist"/>
        <w:spacing w:line="360" w:lineRule="exact"/>
        <w:ind w:left="567"/>
        <w:jc w:val="both"/>
        <w:rPr>
          <w:rFonts w:asciiTheme="minorHAnsi" w:eastAsia="Quattrocento Sans" w:hAnsiTheme="minorHAnsi" w:cstheme="minorHAnsi"/>
        </w:rPr>
      </w:pPr>
    </w:p>
    <w:p w14:paraId="3E67CAA6" w14:textId="77777777" w:rsidR="00530EB2" w:rsidRDefault="00530EB2" w:rsidP="00B83DC7">
      <w:pPr>
        <w:pStyle w:val="Akapitzlist"/>
        <w:spacing w:line="360" w:lineRule="exact"/>
        <w:ind w:left="567"/>
        <w:jc w:val="both"/>
        <w:rPr>
          <w:rFonts w:asciiTheme="minorHAnsi" w:eastAsia="Quattrocento Sans" w:hAnsiTheme="minorHAnsi" w:cstheme="minorHAnsi"/>
        </w:rPr>
      </w:pPr>
    </w:p>
    <w:p w14:paraId="68C8B4AD" w14:textId="77777777" w:rsidR="00530EB2" w:rsidRDefault="00530EB2" w:rsidP="00B83DC7">
      <w:pPr>
        <w:pStyle w:val="Akapitzlist"/>
        <w:spacing w:line="360" w:lineRule="exact"/>
        <w:ind w:left="567"/>
        <w:jc w:val="both"/>
        <w:rPr>
          <w:rFonts w:asciiTheme="minorHAnsi" w:eastAsia="Quattrocento Sans" w:hAnsiTheme="minorHAnsi" w:cstheme="minorHAnsi"/>
        </w:rPr>
      </w:pPr>
    </w:p>
    <w:p w14:paraId="0C3BAB97" w14:textId="77777777" w:rsidR="00530EB2" w:rsidRDefault="00530EB2" w:rsidP="007D24E6">
      <w:pPr>
        <w:spacing w:line="360" w:lineRule="exact"/>
        <w:jc w:val="both"/>
        <w:rPr>
          <w:rFonts w:asciiTheme="minorHAnsi" w:eastAsia="Quattrocento Sans" w:hAnsiTheme="minorHAnsi" w:cstheme="minorHAnsi"/>
        </w:rPr>
      </w:pPr>
    </w:p>
    <w:p w14:paraId="23B35AC5" w14:textId="77777777" w:rsidR="007D24E6" w:rsidRPr="007D24E6" w:rsidRDefault="007D24E6" w:rsidP="007D24E6">
      <w:pPr>
        <w:spacing w:line="360" w:lineRule="exact"/>
        <w:jc w:val="both"/>
        <w:rPr>
          <w:rFonts w:asciiTheme="minorHAnsi" w:eastAsia="Quattrocento Sans" w:hAnsiTheme="minorHAnsi" w:cstheme="minorHAnsi"/>
        </w:rPr>
      </w:pPr>
    </w:p>
    <w:p w14:paraId="60F93AAF" w14:textId="30AC4DA5" w:rsidR="00530EB2" w:rsidRDefault="00530EB2" w:rsidP="00530EB2">
      <w:pPr>
        <w:pStyle w:val="Akapitzlist"/>
        <w:spacing w:line="360" w:lineRule="exact"/>
        <w:ind w:left="-567"/>
        <w:jc w:val="both"/>
        <w:rPr>
          <w:rFonts w:asciiTheme="minorHAnsi" w:eastAsia="Quattrocento Sans" w:hAnsiTheme="minorHAnsi" w:cstheme="minorHAnsi"/>
        </w:rPr>
      </w:pPr>
      <w:r>
        <w:rPr>
          <w:rFonts w:asciiTheme="minorHAnsi" w:eastAsia="Quattrocento Sans" w:hAnsiTheme="minorHAnsi" w:cstheme="minorHAnsi"/>
        </w:rPr>
        <w:lastRenderedPageBreak/>
        <w:t>2.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1362"/>
        <w:gridCol w:w="1647"/>
        <w:gridCol w:w="2337"/>
        <w:gridCol w:w="1701"/>
        <w:gridCol w:w="744"/>
        <w:gridCol w:w="1684"/>
      </w:tblGrid>
      <w:tr w:rsidR="00530EB2" w:rsidRPr="00980501" w14:paraId="18B86180" w14:textId="77777777" w:rsidTr="00ED223F">
        <w:trPr>
          <w:trHeight w:val="558"/>
        </w:trPr>
        <w:tc>
          <w:tcPr>
            <w:tcW w:w="4024" w:type="dxa"/>
            <w:gridSpan w:val="3"/>
            <w:vAlign w:val="center"/>
          </w:tcPr>
          <w:p w14:paraId="6BD70F1B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Dane zamówienia:</w:t>
            </w:r>
          </w:p>
        </w:tc>
        <w:tc>
          <w:tcPr>
            <w:tcW w:w="6466" w:type="dxa"/>
            <w:gridSpan w:val="4"/>
            <w:vAlign w:val="center"/>
          </w:tcPr>
          <w:p w14:paraId="346B701A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Wskazanie dokumentu potwierdzającego spełnienie wymogów:</w:t>
            </w:r>
          </w:p>
        </w:tc>
      </w:tr>
      <w:tr w:rsidR="00530EB2" w:rsidRPr="00980501" w14:paraId="64F07183" w14:textId="77777777" w:rsidTr="00ED223F">
        <w:trPr>
          <w:trHeight w:val="290"/>
        </w:trPr>
        <w:tc>
          <w:tcPr>
            <w:tcW w:w="1015" w:type="dxa"/>
          </w:tcPr>
          <w:p w14:paraId="74812CFC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Data realizacji</w:t>
            </w:r>
          </w:p>
        </w:tc>
        <w:tc>
          <w:tcPr>
            <w:tcW w:w="1362" w:type="dxa"/>
          </w:tcPr>
          <w:p w14:paraId="1AA7B650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Zamawiający</w:t>
            </w:r>
          </w:p>
        </w:tc>
        <w:tc>
          <w:tcPr>
            <w:tcW w:w="1647" w:type="dxa"/>
          </w:tcPr>
          <w:p w14:paraId="2F09CACB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Nazwa maszyny + model</w:t>
            </w:r>
          </w:p>
        </w:tc>
        <w:tc>
          <w:tcPr>
            <w:tcW w:w="2337" w:type="dxa"/>
            <w:hideMark/>
          </w:tcPr>
          <w:p w14:paraId="25B59C46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Parametr / cecha:</w:t>
            </w:r>
          </w:p>
        </w:tc>
        <w:tc>
          <w:tcPr>
            <w:tcW w:w="1701" w:type="dxa"/>
            <w:noWrap/>
            <w:vAlign w:val="center"/>
            <w:hideMark/>
          </w:tcPr>
          <w:p w14:paraId="4338EAB1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Nazwa dokumentu / załącznika</w:t>
            </w:r>
          </w:p>
        </w:tc>
        <w:tc>
          <w:tcPr>
            <w:tcW w:w="744" w:type="dxa"/>
          </w:tcPr>
          <w:p w14:paraId="79906A27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Strona</w:t>
            </w:r>
          </w:p>
        </w:tc>
        <w:tc>
          <w:tcPr>
            <w:tcW w:w="1684" w:type="dxa"/>
          </w:tcPr>
          <w:p w14:paraId="344562EA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Punkt</w:t>
            </w:r>
          </w:p>
        </w:tc>
      </w:tr>
      <w:tr w:rsidR="00530EB2" w:rsidRPr="00980501" w14:paraId="78E37DDA" w14:textId="77777777" w:rsidTr="00ED223F">
        <w:trPr>
          <w:trHeight w:val="550"/>
        </w:trPr>
        <w:tc>
          <w:tcPr>
            <w:tcW w:w="1015" w:type="dxa"/>
            <w:vMerge w:val="restart"/>
          </w:tcPr>
          <w:p w14:paraId="773FABDE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 w:val="restart"/>
          </w:tcPr>
          <w:p w14:paraId="60B15876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 w:val="restart"/>
          </w:tcPr>
          <w:p w14:paraId="0E9B879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7FADE586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Korpus monolityczny</w:t>
            </w:r>
          </w:p>
        </w:tc>
        <w:tc>
          <w:tcPr>
            <w:tcW w:w="1701" w:type="dxa"/>
            <w:noWrap/>
            <w:vAlign w:val="center"/>
            <w:hideMark/>
          </w:tcPr>
          <w:p w14:paraId="4D4B49ED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5C5FF9DD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69017B49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646B1376" w14:textId="77777777" w:rsidTr="00ED223F">
        <w:trPr>
          <w:trHeight w:val="520"/>
        </w:trPr>
        <w:tc>
          <w:tcPr>
            <w:tcW w:w="1015" w:type="dxa"/>
            <w:vMerge/>
          </w:tcPr>
          <w:p w14:paraId="4A600855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612C93B2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062B064F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3B9DB4BB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 xml:space="preserve">Zakres ruchów X </w:t>
            </w:r>
            <w:proofErr w:type="spellStart"/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x</w:t>
            </w:r>
            <w:proofErr w:type="spellEnd"/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 xml:space="preserve"> Y: minimum 1600 x 2500 mm</w:t>
            </w:r>
          </w:p>
        </w:tc>
        <w:tc>
          <w:tcPr>
            <w:tcW w:w="1701" w:type="dxa"/>
            <w:noWrap/>
            <w:vAlign w:val="center"/>
            <w:hideMark/>
          </w:tcPr>
          <w:p w14:paraId="2C2B2DF8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0F8F5A3D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09859328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1FBD048D" w14:textId="77777777" w:rsidTr="00ED223F">
        <w:trPr>
          <w:trHeight w:val="520"/>
        </w:trPr>
        <w:tc>
          <w:tcPr>
            <w:tcW w:w="1015" w:type="dxa"/>
            <w:vMerge/>
          </w:tcPr>
          <w:p w14:paraId="7AD67CF7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11850D8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386519B6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199825E6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Typ stołu: próżniowy</w:t>
            </w:r>
          </w:p>
        </w:tc>
        <w:tc>
          <w:tcPr>
            <w:tcW w:w="1701" w:type="dxa"/>
            <w:noWrap/>
            <w:vAlign w:val="center"/>
            <w:hideMark/>
          </w:tcPr>
          <w:p w14:paraId="7CF2A6AB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03F0DE38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4A89B3A1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1D79CACD" w14:textId="77777777" w:rsidTr="00ED223F">
        <w:trPr>
          <w:trHeight w:val="520"/>
        </w:trPr>
        <w:tc>
          <w:tcPr>
            <w:tcW w:w="1015" w:type="dxa"/>
            <w:vMerge/>
          </w:tcPr>
          <w:p w14:paraId="31645FA1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72B5651F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33F55AF6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66AF5D37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Napęd osi: Serwonapędy cyfrowe AC</w:t>
            </w:r>
          </w:p>
        </w:tc>
        <w:tc>
          <w:tcPr>
            <w:tcW w:w="1701" w:type="dxa"/>
            <w:noWrap/>
            <w:vAlign w:val="center"/>
            <w:hideMark/>
          </w:tcPr>
          <w:p w14:paraId="7097FC9E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11C319FC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04C89146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440A2CE2" w14:textId="77777777" w:rsidTr="00ED223F">
        <w:trPr>
          <w:trHeight w:val="490"/>
        </w:trPr>
        <w:tc>
          <w:tcPr>
            <w:tcW w:w="1015" w:type="dxa"/>
            <w:vMerge/>
          </w:tcPr>
          <w:p w14:paraId="6465DFEE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334C95E9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1C1FED6E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0FE44A03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System sterowania z dynamiczną analizą wektorów</w:t>
            </w:r>
          </w:p>
        </w:tc>
        <w:tc>
          <w:tcPr>
            <w:tcW w:w="1701" w:type="dxa"/>
            <w:noWrap/>
            <w:vAlign w:val="center"/>
            <w:hideMark/>
          </w:tcPr>
          <w:p w14:paraId="43F81FA5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20E2CC84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37CCBA0C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2FD29907" w14:textId="77777777" w:rsidTr="00ED223F">
        <w:trPr>
          <w:trHeight w:val="490"/>
        </w:trPr>
        <w:tc>
          <w:tcPr>
            <w:tcW w:w="1015" w:type="dxa"/>
            <w:vMerge/>
          </w:tcPr>
          <w:p w14:paraId="5568C1B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2EDCDE6E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6A4DDDF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4849AC9E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Elektroniczna korekcja kąta bramy </w:t>
            </w:r>
          </w:p>
        </w:tc>
        <w:tc>
          <w:tcPr>
            <w:tcW w:w="1701" w:type="dxa"/>
            <w:noWrap/>
            <w:vAlign w:val="center"/>
            <w:hideMark/>
          </w:tcPr>
          <w:p w14:paraId="4D6FF959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5BBD9DE7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145F8734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</w:tbl>
    <w:p w14:paraId="36AA3354" w14:textId="77777777" w:rsidR="00530EB2" w:rsidRDefault="00530EB2" w:rsidP="00B83DC7">
      <w:pPr>
        <w:pStyle w:val="Akapitzlist"/>
        <w:spacing w:line="360" w:lineRule="exact"/>
        <w:ind w:left="567"/>
        <w:jc w:val="both"/>
        <w:rPr>
          <w:rFonts w:asciiTheme="minorHAnsi" w:eastAsia="Quattrocento Sans" w:hAnsiTheme="minorHAnsi" w:cstheme="minorHAnsi"/>
        </w:rPr>
      </w:pPr>
    </w:p>
    <w:p w14:paraId="6788CB92" w14:textId="6101011C" w:rsidR="00530EB2" w:rsidRDefault="00530EB2" w:rsidP="00530EB2">
      <w:pPr>
        <w:pStyle w:val="Akapitzlist"/>
        <w:spacing w:line="360" w:lineRule="exact"/>
        <w:ind w:left="-567"/>
        <w:jc w:val="both"/>
        <w:rPr>
          <w:rFonts w:asciiTheme="minorHAnsi" w:eastAsia="Quattrocento Sans" w:hAnsiTheme="minorHAnsi" w:cstheme="minorHAnsi"/>
        </w:rPr>
      </w:pPr>
      <w:r>
        <w:rPr>
          <w:rFonts w:asciiTheme="minorHAnsi" w:eastAsia="Quattrocento Sans" w:hAnsiTheme="minorHAnsi" w:cstheme="minorHAnsi"/>
        </w:rPr>
        <w:t>3.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1362"/>
        <w:gridCol w:w="1647"/>
        <w:gridCol w:w="2337"/>
        <w:gridCol w:w="1701"/>
        <w:gridCol w:w="744"/>
        <w:gridCol w:w="1684"/>
      </w:tblGrid>
      <w:tr w:rsidR="00530EB2" w:rsidRPr="00980501" w14:paraId="773202E2" w14:textId="77777777" w:rsidTr="00ED223F">
        <w:trPr>
          <w:trHeight w:val="558"/>
        </w:trPr>
        <w:tc>
          <w:tcPr>
            <w:tcW w:w="4024" w:type="dxa"/>
            <w:gridSpan w:val="3"/>
            <w:vAlign w:val="center"/>
          </w:tcPr>
          <w:p w14:paraId="52C51715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Dane zamówienia:</w:t>
            </w:r>
          </w:p>
        </w:tc>
        <w:tc>
          <w:tcPr>
            <w:tcW w:w="6466" w:type="dxa"/>
            <w:gridSpan w:val="4"/>
            <w:vAlign w:val="center"/>
          </w:tcPr>
          <w:p w14:paraId="6E13585E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Wskazanie dokumentu potwierdzającego spełnienie wymogów:</w:t>
            </w:r>
          </w:p>
        </w:tc>
      </w:tr>
      <w:tr w:rsidR="00530EB2" w:rsidRPr="00980501" w14:paraId="6F69007A" w14:textId="77777777" w:rsidTr="00ED223F">
        <w:trPr>
          <w:trHeight w:val="290"/>
        </w:trPr>
        <w:tc>
          <w:tcPr>
            <w:tcW w:w="1015" w:type="dxa"/>
          </w:tcPr>
          <w:p w14:paraId="54A5984E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Data realizacji</w:t>
            </w:r>
          </w:p>
        </w:tc>
        <w:tc>
          <w:tcPr>
            <w:tcW w:w="1362" w:type="dxa"/>
          </w:tcPr>
          <w:p w14:paraId="6FD0BA15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Zamawiający</w:t>
            </w:r>
          </w:p>
        </w:tc>
        <w:tc>
          <w:tcPr>
            <w:tcW w:w="1647" w:type="dxa"/>
          </w:tcPr>
          <w:p w14:paraId="357F97FD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Nazwa maszyny + model</w:t>
            </w:r>
          </w:p>
        </w:tc>
        <w:tc>
          <w:tcPr>
            <w:tcW w:w="2337" w:type="dxa"/>
            <w:hideMark/>
          </w:tcPr>
          <w:p w14:paraId="7AF68F29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Parametr / cecha:</w:t>
            </w:r>
          </w:p>
        </w:tc>
        <w:tc>
          <w:tcPr>
            <w:tcW w:w="1701" w:type="dxa"/>
            <w:noWrap/>
            <w:vAlign w:val="center"/>
            <w:hideMark/>
          </w:tcPr>
          <w:p w14:paraId="5FDF1852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Nazwa dokumentu / załącznika</w:t>
            </w:r>
          </w:p>
        </w:tc>
        <w:tc>
          <w:tcPr>
            <w:tcW w:w="744" w:type="dxa"/>
          </w:tcPr>
          <w:p w14:paraId="0CB4E885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Strona</w:t>
            </w:r>
          </w:p>
        </w:tc>
        <w:tc>
          <w:tcPr>
            <w:tcW w:w="1684" w:type="dxa"/>
          </w:tcPr>
          <w:p w14:paraId="1348EAEB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Punkt</w:t>
            </w:r>
          </w:p>
        </w:tc>
      </w:tr>
      <w:tr w:rsidR="00530EB2" w:rsidRPr="00980501" w14:paraId="1462FFEE" w14:textId="77777777" w:rsidTr="00ED223F">
        <w:trPr>
          <w:trHeight w:val="550"/>
        </w:trPr>
        <w:tc>
          <w:tcPr>
            <w:tcW w:w="1015" w:type="dxa"/>
            <w:vMerge w:val="restart"/>
          </w:tcPr>
          <w:p w14:paraId="2A44309F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 w:val="restart"/>
          </w:tcPr>
          <w:p w14:paraId="150A179C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 w:val="restart"/>
          </w:tcPr>
          <w:p w14:paraId="3F3878F7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74856588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Korpus monolityczny</w:t>
            </w:r>
          </w:p>
        </w:tc>
        <w:tc>
          <w:tcPr>
            <w:tcW w:w="1701" w:type="dxa"/>
            <w:noWrap/>
            <w:vAlign w:val="center"/>
            <w:hideMark/>
          </w:tcPr>
          <w:p w14:paraId="3C950F63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3D7C21E8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5E2D8C0F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01382B5F" w14:textId="77777777" w:rsidTr="00ED223F">
        <w:trPr>
          <w:trHeight w:val="520"/>
        </w:trPr>
        <w:tc>
          <w:tcPr>
            <w:tcW w:w="1015" w:type="dxa"/>
            <w:vMerge/>
          </w:tcPr>
          <w:p w14:paraId="35011731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05E38274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041052D8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0146CC83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 xml:space="preserve">Zakres ruchów X </w:t>
            </w:r>
            <w:proofErr w:type="spellStart"/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x</w:t>
            </w:r>
            <w:proofErr w:type="spellEnd"/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 xml:space="preserve"> Y: minimum 1600 x 2500 mm</w:t>
            </w:r>
          </w:p>
        </w:tc>
        <w:tc>
          <w:tcPr>
            <w:tcW w:w="1701" w:type="dxa"/>
            <w:noWrap/>
            <w:vAlign w:val="center"/>
            <w:hideMark/>
          </w:tcPr>
          <w:p w14:paraId="14207F3B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3DBDB268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3172190F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4360FA46" w14:textId="77777777" w:rsidTr="00ED223F">
        <w:trPr>
          <w:trHeight w:val="520"/>
        </w:trPr>
        <w:tc>
          <w:tcPr>
            <w:tcW w:w="1015" w:type="dxa"/>
            <w:vMerge/>
          </w:tcPr>
          <w:p w14:paraId="62E48399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7399653D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5ECDC69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1748DC16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Typ stołu: próżniowy</w:t>
            </w:r>
          </w:p>
        </w:tc>
        <w:tc>
          <w:tcPr>
            <w:tcW w:w="1701" w:type="dxa"/>
            <w:noWrap/>
            <w:vAlign w:val="center"/>
            <w:hideMark/>
          </w:tcPr>
          <w:p w14:paraId="612FFF2C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095D2A42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562ACF56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7A7B968F" w14:textId="77777777" w:rsidTr="00ED223F">
        <w:trPr>
          <w:trHeight w:val="520"/>
        </w:trPr>
        <w:tc>
          <w:tcPr>
            <w:tcW w:w="1015" w:type="dxa"/>
            <w:vMerge/>
          </w:tcPr>
          <w:p w14:paraId="7A6E15B6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6C43CF7D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007BEFA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2DA60CF9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Napęd osi: Serwonapędy cyfrowe AC</w:t>
            </w:r>
          </w:p>
        </w:tc>
        <w:tc>
          <w:tcPr>
            <w:tcW w:w="1701" w:type="dxa"/>
            <w:noWrap/>
            <w:vAlign w:val="center"/>
            <w:hideMark/>
          </w:tcPr>
          <w:p w14:paraId="564C797C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4EDD64E6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1E749B6E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1A9316AC" w14:textId="77777777" w:rsidTr="00ED223F">
        <w:trPr>
          <w:trHeight w:val="490"/>
        </w:trPr>
        <w:tc>
          <w:tcPr>
            <w:tcW w:w="1015" w:type="dxa"/>
            <w:vMerge/>
          </w:tcPr>
          <w:p w14:paraId="724BF6B7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6744B39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51AB1527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2B575CD3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System sterowania z dynamiczną analizą wektorów</w:t>
            </w:r>
          </w:p>
        </w:tc>
        <w:tc>
          <w:tcPr>
            <w:tcW w:w="1701" w:type="dxa"/>
            <w:noWrap/>
            <w:vAlign w:val="center"/>
            <w:hideMark/>
          </w:tcPr>
          <w:p w14:paraId="5190D475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3C33631F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1A6E7534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5CC4438E" w14:textId="77777777" w:rsidTr="00ED223F">
        <w:trPr>
          <w:trHeight w:val="490"/>
        </w:trPr>
        <w:tc>
          <w:tcPr>
            <w:tcW w:w="1015" w:type="dxa"/>
            <w:vMerge/>
          </w:tcPr>
          <w:p w14:paraId="17D9829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0E7417AE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16BD1780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6F3B4032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Elektroniczna korekcja kąta bramy </w:t>
            </w:r>
          </w:p>
        </w:tc>
        <w:tc>
          <w:tcPr>
            <w:tcW w:w="1701" w:type="dxa"/>
            <w:noWrap/>
            <w:vAlign w:val="center"/>
            <w:hideMark/>
          </w:tcPr>
          <w:p w14:paraId="4F1AAEEE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4DB5C889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51DB1512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</w:tbl>
    <w:p w14:paraId="6DF45DF3" w14:textId="77777777" w:rsidR="00530EB2" w:rsidRDefault="00530EB2" w:rsidP="00B83DC7">
      <w:pPr>
        <w:pStyle w:val="Akapitzlist"/>
        <w:spacing w:line="360" w:lineRule="exact"/>
        <w:ind w:left="567"/>
        <w:jc w:val="both"/>
        <w:rPr>
          <w:rFonts w:asciiTheme="minorHAnsi" w:eastAsia="Quattrocento Sans" w:hAnsiTheme="minorHAnsi" w:cstheme="minorHAnsi"/>
        </w:rPr>
      </w:pPr>
    </w:p>
    <w:p w14:paraId="1EF4E51C" w14:textId="6957A7B3" w:rsidR="00530EB2" w:rsidRDefault="00530EB2" w:rsidP="00530EB2">
      <w:pPr>
        <w:pStyle w:val="Akapitzlist"/>
        <w:spacing w:line="360" w:lineRule="exact"/>
        <w:ind w:left="-567"/>
        <w:jc w:val="both"/>
        <w:rPr>
          <w:rFonts w:asciiTheme="minorHAnsi" w:eastAsia="Quattrocento Sans" w:hAnsiTheme="minorHAnsi" w:cstheme="minorHAnsi"/>
        </w:rPr>
      </w:pPr>
      <w:r>
        <w:rPr>
          <w:rFonts w:asciiTheme="minorHAnsi" w:eastAsia="Quattrocento Sans" w:hAnsiTheme="minorHAnsi" w:cstheme="minorHAnsi"/>
        </w:rPr>
        <w:lastRenderedPageBreak/>
        <w:t>4.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1362"/>
        <w:gridCol w:w="1647"/>
        <w:gridCol w:w="2337"/>
        <w:gridCol w:w="1701"/>
        <w:gridCol w:w="744"/>
        <w:gridCol w:w="1684"/>
      </w:tblGrid>
      <w:tr w:rsidR="00530EB2" w:rsidRPr="00980501" w14:paraId="23BDF143" w14:textId="77777777" w:rsidTr="00ED223F">
        <w:trPr>
          <w:trHeight w:val="558"/>
        </w:trPr>
        <w:tc>
          <w:tcPr>
            <w:tcW w:w="4024" w:type="dxa"/>
            <w:gridSpan w:val="3"/>
            <w:vAlign w:val="center"/>
          </w:tcPr>
          <w:p w14:paraId="79DC23DD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Dane zamówienia:</w:t>
            </w:r>
          </w:p>
        </w:tc>
        <w:tc>
          <w:tcPr>
            <w:tcW w:w="6466" w:type="dxa"/>
            <w:gridSpan w:val="4"/>
            <w:vAlign w:val="center"/>
          </w:tcPr>
          <w:p w14:paraId="0D58D3B1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Wskazanie dokumentu potwierdzającego spełnienie wymogów:</w:t>
            </w:r>
          </w:p>
        </w:tc>
      </w:tr>
      <w:tr w:rsidR="00530EB2" w:rsidRPr="00980501" w14:paraId="4C2464F8" w14:textId="77777777" w:rsidTr="00ED223F">
        <w:trPr>
          <w:trHeight w:val="290"/>
        </w:trPr>
        <w:tc>
          <w:tcPr>
            <w:tcW w:w="1015" w:type="dxa"/>
          </w:tcPr>
          <w:p w14:paraId="48DD6783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Data realizacji</w:t>
            </w:r>
          </w:p>
        </w:tc>
        <w:tc>
          <w:tcPr>
            <w:tcW w:w="1362" w:type="dxa"/>
          </w:tcPr>
          <w:p w14:paraId="70D8F410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Zamawiający</w:t>
            </w:r>
          </w:p>
        </w:tc>
        <w:tc>
          <w:tcPr>
            <w:tcW w:w="1647" w:type="dxa"/>
          </w:tcPr>
          <w:p w14:paraId="4E180418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Nazwa maszyny + model</w:t>
            </w:r>
          </w:p>
        </w:tc>
        <w:tc>
          <w:tcPr>
            <w:tcW w:w="2337" w:type="dxa"/>
            <w:hideMark/>
          </w:tcPr>
          <w:p w14:paraId="0A61F758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Parametr / cecha:</w:t>
            </w:r>
          </w:p>
        </w:tc>
        <w:tc>
          <w:tcPr>
            <w:tcW w:w="1701" w:type="dxa"/>
            <w:noWrap/>
            <w:vAlign w:val="center"/>
            <w:hideMark/>
          </w:tcPr>
          <w:p w14:paraId="6B5AB0A6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Nazwa dokumentu / załącznika</w:t>
            </w:r>
          </w:p>
        </w:tc>
        <w:tc>
          <w:tcPr>
            <w:tcW w:w="744" w:type="dxa"/>
          </w:tcPr>
          <w:p w14:paraId="1137CDAA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Strona</w:t>
            </w:r>
          </w:p>
        </w:tc>
        <w:tc>
          <w:tcPr>
            <w:tcW w:w="1684" w:type="dxa"/>
          </w:tcPr>
          <w:p w14:paraId="24D9A1E4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Punkt</w:t>
            </w:r>
          </w:p>
        </w:tc>
      </w:tr>
      <w:tr w:rsidR="00530EB2" w:rsidRPr="00980501" w14:paraId="74DFCC65" w14:textId="77777777" w:rsidTr="00ED223F">
        <w:trPr>
          <w:trHeight w:val="550"/>
        </w:trPr>
        <w:tc>
          <w:tcPr>
            <w:tcW w:w="1015" w:type="dxa"/>
            <w:vMerge w:val="restart"/>
          </w:tcPr>
          <w:p w14:paraId="2B426054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 w:val="restart"/>
          </w:tcPr>
          <w:p w14:paraId="2C762F03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 w:val="restart"/>
          </w:tcPr>
          <w:p w14:paraId="4CF65E48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228BC1FB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Korpus monolityczny</w:t>
            </w:r>
          </w:p>
        </w:tc>
        <w:tc>
          <w:tcPr>
            <w:tcW w:w="1701" w:type="dxa"/>
            <w:noWrap/>
            <w:vAlign w:val="center"/>
            <w:hideMark/>
          </w:tcPr>
          <w:p w14:paraId="669D7B25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428A26C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48FEDFE2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08E5950B" w14:textId="77777777" w:rsidTr="00ED223F">
        <w:trPr>
          <w:trHeight w:val="520"/>
        </w:trPr>
        <w:tc>
          <w:tcPr>
            <w:tcW w:w="1015" w:type="dxa"/>
            <w:vMerge/>
          </w:tcPr>
          <w:p w14:paraId="48B14317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5367A1B2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49B3096C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747D5351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 xml:space="preserve">Zakres ruchów X </w:t>
            </w:r>
            <w:proofErr w:type="spellStart"/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x</w:t>
            </w:r>
            <w:proofErr w:type="spellEnd"/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 xml:space="preserve"> Y: minimum 1600 x 2500 mm</w:t>
            </w:r>
          </w:p>
        </w:tc>
        <w:tc>
          <w:tcPr>
            <w:tcW w:w="1701" w:type="dxa"/>
            <w:noWrap/>
            <w:vAlign w:val="center"/>
            <w:hideMark/>
          </w:tcPr>
          <w:p w14:paraId="06F23786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1548D524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2625882B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609DBFB7" w14:textId="77777777" w:rsidTr="00ED223F">
        <w:trPr>
          <w:trHeight w:val="520"/>
        </w:trPr>
        <w:tc>
          <w:tcPr>
            <w:tcW w:w="1015" w:type="dxa"/>
            <w:vMerge/>
          </w:tcPr>
          <w:p w14:paraId="6A937C0B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370AA2E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2E18BA95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05BABC3A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Typ stołu: próżniowy</w:t>
            </w:r>
          </w:p>
        </w:tc>
        <w:tc>
          <w:tcPr>
            <w:tcW w:w="1701" w:type="dxa"/>
            <w:noWrap/>
            <w:vAlign w:val="center"/>
            <w:hideMark/>
          </w:tcPr>
          <w:p w14:paraId="67D3A53B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3D76B00F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0D4D114F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421894E1" w14:textId="77777777" w:rsidTr="00ED223F">
        <w:trPr>
          <w:trHeight w:val="520"/>
        </w:trPr>
        <w:tc>
          <w:tcPr>
            <w:tcW w:w="1015" w:type="dxa"/>
            <w:vMerge/>
          </w:tcPr>
          <w:p w14:paraId="1ED0BC47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48D3BFBE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7E6FAE97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1D89DD81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Napęd osi: Serwonapędy cyfrowe AC</w:t>
            </w:r>
          </w:p>
        </w:tc>
        <w:tc>
          <w:tcPr>
            <w:tcW w:w="1701" w:type="dxa"/>
            <w:noWrap/>
            <w:vAlign w:val="center"/>
            <w:hideMark/>
          </w:tcPr>
          <w:p w14:paraId="4D036113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15AFED1F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19288239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17C72EB3" w14:textId="77777777" w:rsidTr="00ED223F">
        <w:trPr>
          <w:trHeight w:val="490"/>
        </w:trPr>
        <w:tc>
          <w:tcPr>
            <w:tcW w:w="1015" w:type="dxa"/>
            <w:vMerge/>
          </w:tcPr>
          <w:p w14:paraId="44146337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5D2F08E6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70754A2D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5EAB8C65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System sterowania z dynamiczną analizą wektorów</w:t>
            </w:r>
          </w:p>
        </w:tc>
        <w:tc>
          <w:tcPr>
            <w:tcW w:w="1701" w:type="dxa"/>
            <w:noWrap/>
            <w:vAlign w:val="center"/>
            <w:hideMark/>
          </w:tcPr>
          <w:p w14:paraId="7635D5D4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0A592FBD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1A8913BE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2DEBE08A" w14:textId="77777777" w:rsidTr="00ED223F">
        <w:trPr>
          <w:trHeight w:val="490"/>
        </w:trPr>
        <w:tc>
          <w:tcPr>
            <w:tcW w:w="1015" w:type="dxa"/>
            <w:vMerge/>
          </w:tcPr>
          <w:p w14:paraId="4F57583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64E082AF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140256B5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38C51D25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Elektroniczna korekcja kąta bramy </w:t>
            </w:r>
          </w:p>
        </w:tc>
        <w:tc>
          <w:tcPr>
            <w:tcW w:w="1701" w:type="dxa"/>
            <w:noWrap/>
            <w:vAlign w:val="center"/>
            <w:hideMark/>
          </w:tcPr>
          <w:p w14:paraId="7CFBE18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660867D0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6B8379FD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</w:tbl>
    <w:p w14:paraId="6B0A012E" w14:textId="77777777" w:rsidR="00530EB2" w:rsidRDefault="00530EB2" w:rsidP="00B83DC7">
      <w:pPr>
        <w:pStyle w:val="Akapitzlist"/>
        <w:spacing w:line="360" w:lineRule="exact"/>
        <w:ind w:left="567"/>
        <w:jc w:val="both"/>
        <w:rPr>
          <w:rFonts w:asciiTheme="minorHAnsi" w:eastAsia="Quattrocento Sans" w:hAnsiTheme="minorHAnsi" w:cstheme="minorHAnsi"/>
        </w:rPr>
      </w:pPr>
    </w:p>
    <w:p w14:paraId="61E369D1" w14:textId="24058EB3" w:rsidR="00530EB2" w:rsidRDefault="00530EB2" w:rsidP="00530EB2">
      <w:pPr>
        <w:pStyle w:val="Akapitzlist"/>
        <w:spacing w:line="360" w:lineRule="exact"/>
        <w:ind w:left="-567"/>
        <w:jc w:val="both"/>
        <w:rPr>
          <w:rFonts w:asciiTheme="minorHAnsi" w:eastAsia="Quattrocento Sans" w:hAnsiTheme="minorHAnsi" w:cstheme="minorHAnsi"/>
        </w:rPr>
      </w:pPr>
      <w:r>
        <w:rPr>
          <w:rFonts w:asciiTheme="minorHAnsi" w:eastAsia="Quattrocento Sans" w:hAnsiTheme="minorHAnsi" w:cstheme="minorHAnsi"/>
        </w:rPr>
        <w:t>5.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1362"/>
        <w:gridCol w:w="1647"/>
        <w:gridCol w:w="2337"/>
        <w:gridCol w:w="1701"/>
        <w:gridCol w:w="744"/>
        <w:gridCol w:w="1684"/>
      </w:tblGrid>
      <w:tr w:rsidR="00530EB2" w:rsidRPr="00980501" w14:paraId="43EA5729" w14:textId="77777777" w:rsidTr="00ED223F">
        <w:trPr>
          <w:trHeight w:val="558"/>
        </w:trPr>
        <w:tc>
          <w:tcPr>
            <w:tcW w:w="4024" w:type="dxa"/>
            <w:gridSpan w:val="3"/>
            <w:vAlign w:val="center"/>
          </w:tcPr>
          <w:p w14:paraId="5F14AF82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Dane zamówienia:</w:t>
            </w:r>
          </w:p>
        </w:tc>
        <w:tc>
          <w:tcPr>
            <w:tcW w:w="6466" w:type="dxa"/>
            <w:gridSpan w:val="4"/>
            <w:vAlign w:val="center"/>
          </w:tcPr>
          <w:p w14:paraId="379E031E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Wskazanie dokumentu potwierdzającego spełnienie wymogów:</w:t>
            </w:r>
          </w:p>
        </w:tc>
      </w:tr>
      <w:tr w:rsidR="00530EB2" w:rsidRPr="00980501" w14:paraId="6077BB01" w14:textId="77777777" w:rsidTr="00ED223F">
        <w:trPr>
          <w:trHeight w:val="290"/>
        </w:trPr>
        <w:tc>
          <w:tcPr>
            <w:tcW w:w="1015" w:type="dxa"/>
          </w:tcPr>
          <w:p w14:paraId="101EA1C1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Data realizacji</w:t>
            </w:r>
          </w:p>
        </w:tc>
        <w:tc>
          <w:tcPr>
            <w:tcW w:w="1362" w:type="dxa"/>
          </w:tcPr>
          <w:p w14:paraId="02302523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Zamawiający</w:t>
            </w:r>
          </w:p>
        </w:tc>
        <w:tc>
          <w:tcPr>
            <w:tcW w:w="1647" w:type="dxa"/>
          </w:tcPr>
          <w:p w14:paraId="0C0D4FCA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Nazwa maszyny + model</w:t>
            </w:r>
          </w:p>
        </w:tc>
        <w:tc>
          <w:tcPr>
            <w:tcW w:w="2337" w:type="dxa"/>
            <w:hideMark/>
          </w:tcPr>
          <w:p w14:paraId="75BAA1F8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Parametr / cecha:</w:t>
            </w:r>
          </w:p>
        </w:tc>
        <w:tc>
          <w:tcPr>
            <w:tcW w:w="1701" w:type="dxa"/>
            <w:noWrap/>
            <w:vAlign w:val="center"/>
            <w:hideMark/>
          </w:tcPr>
          <w:p w14:paraId="13E490A9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Nazwa dokumentu / załącznika</w:t>
            </w:r>
          </w:p>
        </w:tc>
        <w:tc>
          <w:tcPr>
            <w:tcW w:w="744" w:type="dxa"/>
          </w:tcPr>
          <w:p w14:paraId="428E6B67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Strona</w:t>
            </w:r>
          </w:p>
        </w:tc>
        <w:tc>
          <w:tcPr>
            <w:tcW w:w="1684" w:type="dxa"/>
          </w:tcPr>
          <w:p w14:paraId="6CBB173F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Punkt</w:t>
            </w:r>
          </w:p>
        </w:tc>
      </w:tr>
      <w:tr w:rsidR="00530EB2" w:rsidRPr="00980501" w14:paraId="13B40FCC" w14:textId="77777777" w:rsidTr="00ED223F">
        <w:trPr>
          <w:trHeight w:val="550"/>
        </w:trPr>
        <w:tc>
          <w:tcPr>
            <w:tcW w:w="1015" w:type="dxa"/>
            <w:vMerge w:val="restart"/>
          </w:tcPr>
          <w:p w14:paraId="6C4DFD96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 w:val="restart"/>
          </w:tcPr>
          <w:p w14:paraId="070656BC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 w:val="restart"/>
          </w:tcPr>
          <w:p w14:paraId="193A2BDD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67B16E49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Korpus monolityczny</w:t>
            </w:r>
          </w:p>
        </w:tc>
        <w:tc>
          <w:tcPr>
            <w:tcW w:w="1701" w:type="dxa"/>
            <w:noWrap/>
            <w:vAlign w:val="center"/>
            <w:hideMark/>
          </w:tcPr>
          <w:p w14:paraId="1CE0DEC8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79CF6696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249F70B8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52DB8269" w14:textId="77777777" w:rsidTr="00ED223F">
        <w:trPr>
          <w:trHeight w:val="520"/>
        </w:trPr>
        <w:tc>
          <w:tcPr>
            <w:tcW w:w="1015" w:type="dxa"/>
            <w:vMerge/>
          </w:tcPr>
          <w:p w14:paraId="7DCECD7D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01AE2016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1011A038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0F3C4EFA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 xml:space="preserve">Zakres ruchów X </w:t>
            </w:r>
            <w:proofErr w:type="spellStart"/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x</w:t>
            </w:r>
            <w:proofErr w:type="spellEnd"/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 xml:space="preserve"> Y: minimum 1600 x 2500 mm</w:t>
            </w:r>
          </w:p>
        </w:tc>
        <w:tc>
          <w:tcPr>
            <w:tcW w:w="1701" w:type="dxa"/>
            <w:noWrap/>
            <w:vAlign w:val="center"/>
            <w:hideMark/>
          </w:tcPr>
          <w:p w14:paraId="17AE9401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1F70B345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419A2DC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5EF8DCFA" w14:textId="77777777" w:rsidTr="00ED223F">
        <w:trPr>
          <w:trHeight w:val="520"/>
        </w:trPr>
        <w:tc>
          <w:tcPr>
            <w:tcW w:w="1015" w:type="dxa"/>
            <w:vMerge/>
          </w:tcPr>
          <w:p w14:paraId="4A26E2C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50D747C2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6DE8B84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13F2CE6B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Typ stołu: próżniowy</w:t>
            </w:r>
          </w:p>
        </w:tc>
        <w:tc>
          <w:tcPr>
            <w:tcW w:w="1701" w:type="dxa"/>
            <w:noWrap/>
            <w:vAlign w:val="center"/>
            <w:hideMark/>
          </w:tcPr>
          <w:p w14:paraId="64E5A920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59960AB0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6C24E883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445E95AA" w14:textId="77777777" w:rsidTr="00ED223F">
        <w:trPr>
          <w:trHeight w:val="520"/>
        </w:trPr>
        <w:tc>
          <w:tcPr>
            <w:tcW w:w="1015" w:type="dxa"/>
            <w:vMerge/>
          </w:tcPr>
          <w:p w14:paraId="0C425889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684B40F4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2A07D1E5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090BFE55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Napęd osi: Serwonapędy cyfrowe AC</w:t>
            </w:r>
          </w:p>
        </w:tc>
        <w:tc>
          <w:tcPr>
            <w:tcW w:w="1701" w:type="dxa"/>
            <w:noWrap/>
            <w:vAlign w:val="center"/>
            <w:hideMark/>
          </w:tcPr>
          <w:p w14:paraId="2C28C8F0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33B172A9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39887E35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71F23814" w14:textId="77777777" w:rsidTr="00ED223F">
        <w:trPr>
          <w:trHeight w:val="490"/>
        </w:trPr>
        <w:tc>
          <w:tcPr>
            <w:tcW w:w="1015" w:type="dxa"/>
            <w:vMerge/>
          </w:tcPr>
          <w:p w14:paraId="7BA06F80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54E26C0C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0D57ED97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01427C8C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System sterowania z dynamiczną analizą wektorów</w:t>
            </w:r>
          </w:p>
        </w:tc>
        <w:tc>
          <w:tcPr>
            <w:tcW w:w="1701" w:type="dxa"/>
            <w:noWrap/>
            <w:vAlign w:val="center"/>
            <w:hideMark/>
          </w:tcPr>
          <w:p w14:paraId="6EB0AD4C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0AF51D6C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78766AF5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1C1C02DA" w14:textId="77777777" w:rsidTr="00ED223F">
        <w:trPr>
          <w:trHeight w:val="490"/>
        </w:trPr>
        <w:tc>
          <w:tcPr>
            <w:tcW w:w="1015" w:type="dxa"/>
            <w:vMerge/>
          </w:tcPr>
          <w:p w14:paraId="745E59DD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62AA6433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3DD2EE8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60160131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Elektroniczna korekcja kąta bramy </w:t>
            </w:r>
          </w:p>
        </w:tc>
        <w:tc>
          <w:tcPr>
            <w:tcW w:w="1701" w:type="dxa"/>
            <w:noWrap/>
            <w:vAlign w:val="center"/>
            <w:hideMark/>
          </w:tcPr>
          <w:p w14:paraId="4738A591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633493AD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7312322E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</w:tbl>
    <w:p w14:paraId="2A3F7267" w14:textId="77777777" w:rsidR="00530EB2" w:rsidRDefault="00530EB2" w:rsidP="00B83DC7">
      <w:pPr>
        <w:pStyle w:val="Akapitzlist"/>
        <w:spacing w:line="360" w:lineRule="exact"/>
        <w:ind w:left="567"/>
        <w:jc w:val="both"/>
        <w:rPr>
          <w:rFonts w:asciiTheme="minorHAnsi" w:eastAsia="Quattrocento Sans" w:hAnsiTheme="minorHAnsi" w:cstheme="minorHAnsi"/>
        </w:rPr>
      </w:pPr>
    </w:p>
    <w:p w14:paraId="2C5E3DD8" w14:textId="1BB7B291" w:rsidR="00530EB2" w:rsidRDefault="00530EB2" w:rsidP="00530EB2">
      <w:pPr>
        <w:pStyle w:val="Akapitzlist"/>
        <w:spacing w:line="360" w:lineRule="exact"/>
        <w:ind w:left="-567"/>
        <w:jc w:val="both"/>
        <w:rPr>
          <w:rFonts w:asciiTheme="minorHAnsi" w:eastAsia="Quattrocento Sans" w:hAnsiTheme="minorHAnsi" w:cstheme="minorHAnsi"/>
        </w:rPr>
      </w:pPr>
      <w:r>
        <w:rPr>
          <w:rFonts w:asciiTheme="minorHAnsi" w:eastAsia="Quattrocento Sans" w:hAnsiTheme="minorHAnsi" w:cstheme="minorHAnsi"/>
        </w:rPr>
        <w:lastRenderedPageBreak/>
        <w:t>6.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1362"/>
        <w:gridCol w:w="1647"/>
        <w:gridCol w:w="2337"/>
        <w:gridCol w:w="1701"/>
        <w:gridCol w:w="744"/>
        <w:gridCol w:w="1684"/>
      </w:tblGrid>
      <w:tr w:rsidR="00530EB2" w:rsidRPr="00980501" w14:paraId="1BF6B76D" w14:textId="77777777" w:rsidTr="00ED223F">
        <w:trPr>
          <w:trHeight w:val="558"/>
        </w:trPr>
        <w:tc>
          <w:tcPr>
            <w:tcW w:w="4024" w:type="dxa"/>
            <w:gridSpan w:val="3"/>
            <w:vAlign w:val="center"/>
          </w:tcPr>
          <w:p w14:paraId="355D79CC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Dane zamówienia:</w:t>
            </w:r>
          </w:p>
        </w:tc>
        <w:tc>
          <w:tcPr>
            <w:tcW w:w="6466" w:type="dxa"/>
            <w:gridSpan w:val="4"/>
            <w:vAlign w:val="center"/>
          </w:tcPr>
          <w:p w14:paraId="5E166392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Wskazanie dokumentu potwierdzającego spełnienie wymogów:</w:t>
            </w:r>
          </w:p>
        </w:tc>
      </w:tr>
      <w:tr w:rsidR="00530EB2" w:rsidRPr="00980501" w14:paraId="4B59E7F8" w14:textId="77777777" w:rsidTr="00ED223F">
        <w:trPr>
          <w:trHeight w:val="290"/>
        </w:trPr>
        <w:tc>
          <w:tcPr>
            <w:tcW w:w="1015" w:type="dxa"/>
          </w:tcPr>
          <w:p w14:paraId="62E78CD7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Data realizacji</w:t>
            </w:r>
          </w:p>
        </w:tc>
        <w:tc>
          <w:tcPr>
            <w:tcW w:w="1362" w:type="dxa"/>
          </w:tcPr>
          <w:p w14:paraId="6812EF71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Zamawiający</w:t>
            </w:r>
          </w:p>
        </w:tc>
        <w:tc>
          <w:tcPr>
            <w:tcW w:w="1647" w:type="dxa"/>
          </w:tcPr>
          <w:p w14:paraId="3978AC00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Nazwa maszyny + model</w:t>
            </w:r>
          </w:p>
        </w:tc>
        <w:tc>
          <w:tcPr>
            <w:tcW w:w="2337" w:type="dxa"/>
            <w:hideMark/>
          </w:tcPr>
          <w:p w14:paraId="656B4FB1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Parametr / cecha:</w:t>
            </w:r>
          </w:p>
        </w:tc>
        <w:tc>
          <w:tcPr>
            <w:tcW w:w="1701" w:type="dxa"/>
            <w:noWrap/>
            <w:vAlign w:val="center"/>
            <w:hideMark/>
          </w:tcPr>
          <w:p w14:paraId="60DD3561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Nazwa dokumentu / załącznika</w:t>
            </w:r>
          </w:p>
        </w:tc>
        <w:tc>
          <w:tcPr>
            <w:tcW w:w="744" w:type="dxa"/>
          </w:tcPr>
          <w:p w14:paraId="2155C2A6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Strona</w:t>
            </w:r>
          </w:p>
        </w:tc>
        <w:tc>
          <w:tcPr>
            <w:tcW w:w="1684" w:type="dxa"/>
          </w:tcPr>
          <w:p w14:paraId="7219302B" w14:textId="77777777" w:rsidR="00530EB2" w:rsidRPr="00530EB2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color w:val="000000"/>
                <w:lang w:eastAsia="pl-PL"/>
              </w:rPr>
              <w:t>Punkt</w:t>
            </w:r>
          </w:p>
        </w:tc>
      </w:tr>
      <w:tr w:rsidR="00530EB2" w:rsidRPr="00980501" w14:paraId="50481A78" w14:textId="77777777" w:rsidTr="00ED223F">
        <w:trPr>
          <w:trHeight w:val="550"/>
        </w:trPr>
        <w:tc>
          <w:tcPr>
            <w:tcW w:w="1015" w:type="dxa"/>
            <w:vMerge w:val="restart"/>
          </w:tcPr>
          <w:p w14:paraId="5324E2CB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 w:val="restart"/>
          </w:tcPr>
          <w:p w14:paraId="491D6D72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 w:val="restart"/>
          </w:tcPr>
          <w:p w14:paraId="08FC973E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5D42DD6B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Korpus monolityczny</w:t>
            </w:r>
          </w:p>
        </w:tc>
        <w:tc>
          <w:tcPr>
            <w:tcW w:w="1701" w:type="dxa"/>
            <w:noWrap/>
            <w:vAlign w:val="center"/>
            <w:hideMark/>
          </w:tcPr>
          <w:p w14:paraId="69353F0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3AC0556C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7F99F48F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7A719A2B" w14:textId="77777777" w:rsidTr="00ED223F">
        <w:trPr>
          <w:trHeight w:val="520"/>
        </w:trPr>
        <w:tc>
          <w:tcPr>
            <w:tcW w:w="1015" w:type="dxa"/>
            <w:vMerge/>
          </w:tcPr>
          <w:p w14:paraId="792C45A2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3278421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4A8CA8CD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113493A5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 xml:space="preserve">Zakres ruchów X </w:t>
            </w:r>
            <w:proofErr w:type="spellStart"/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x</w:t>
            </w:r>
            <w:proofErr w:type="spellEnd"/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 xml:space="preserve"> Y: minimum 1600 x 2500 mm</w:t>
            </w:r>
          </w:p>
        </w:tc>
        <w:tc>
          <w:tcPr>
            <w:tcW w:w="1701" w:type="dxa"/>
            <w:noWrap/>
            <w:vAlign w:val="center"/>
            <w:hideMark/>
          </w:tcPr>
          <w:p w14:paraId="2910EC3F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0943F56C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0F2ADD1F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02CB9788" w14:textId="77777777" w:rsidTr="00ED223F">
        <w:trPr>
          <w:trHeight w:val="520"/>
        </w:trPr>
        <w:tc>
          <w:tcPr>
            <w:tcW w:w="1015" w:type="dxa"/>
            <w:vMerge/>
          </w:tcPr>
          <w:p w14:paraId="73344E64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38B04C63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5E6F47C2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6E20B67D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Typ stołu: próżniowy</w:t>
            </w:r>
          </w:p>
        </w:tc>
        <w:tc>
          <w:tcPr>
            <w:tcW w:w="1701" w:type="dxa"/>
            <w:noWrap/>
            <w:vAlign w:val="center"/>
            <w:hideMark/>
          </w:tcPr>
          <w:p w14:paraId="7805D184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1243BBC1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4B8685E6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374231B0" w14:textId="77777777" w:rsidTr="00ED223F">
        <w:trPr>
          <w:trHeight w:val="520"/>
        </w:trPr>
        <w:tc>
          <w:tcPr>
            <w:tcW w:w="1015" w:type="dxa"/>
            <w:vMerge/>
          </w:tcPr>
          <w:p w14:paraId="5781011D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0B14A509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320BF92D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106301F3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Napęd osi: Serwonapędy cyfrowe AC</w:t>
            </w:r>
          </w:p>
        </w:tc>
        <w:tc>
          <w:tcPr>
            <w:tcW w:w="1701" w:type="dxa"/>
            <w:noWrap/>
            <w:vAlign w:val="center"/>
            <w:hideMark/>
          </w:tcPr>
          <w:p w14:paraId="414E8F82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7DE44BF5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3A42FF20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788134CF" w14:textId="77777777" w:rsidTr="00ED223F">
        <w:trPr>
          <w:trHeight w:val="490"/>
        </w:trPr>
        <w:tc>
          <w:tcPr>
            <w:tcW w:w="1015" w:type="dxa"/>
            <w:vMerge/>
          </w:tcPr>
          <w:p w14:paraId="0178F639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188A8E8C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168B604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7BF9A42C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System sterowania z dynamiczną analizą wektorów</w:t>
            </w:r>
          </w:p>
        </w:tc>
        <w:tc>
          <w:tcPr>
            <w:tcW w:w="1701" w:type="dxa"/>
            <w:noWrap/>
            <w:vAlign w:val="center"/>
            <w:hideMark/>
          </w:tcPr>
          <w:p w14:paraId="331C37C4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5C941B2A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38E3069B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530EB2" w:rsidRPr="00980501" w14:paraId="6FC3A64E" w14:textId="77777777" w:rsidTr="00ED223F">
        <w:trPr>
          <w:trHeight w:val="490"/>
        </w:trPr>
        <w:tc>
          <w:tcPr>
            <w:tcW w:w="1015" w:type="dxa"/>
            <w:vMerge/>
          </w:tcPr>
          <w:p w14:paraId="0FD3D480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362" w:type="dxa"/>
            <w:vMerge/>
          </w:tcPr>
          <w:p w14:paraId="4C8BEA2C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47" w:type="dxa"/>
            <w:vMerge/>
          </w:tcPr>
          <w:p w14:paraId="2EA37240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2337" w:type="dxa"/>
            <w:vAlign w:val="center"/>
            <w:hideMark/>
          </w:tcPr>
          <w:p w14:paraId="4F62DA0A" w14:textId="77777777" w:rsidR="00530EB2" w:rsidRPr="00530EB2" w:rsidRDefault="00530EB2" w:rsidP="00ED223F">
            <w:pPr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</w:pPr>
            <w:r w:rsidRPr="00530EB2">
              <w:rPr>
                <w:rFonts w:ascii="Calibri" w:hAnsi="Calibri" w:cs="Calibri"/>
                <w:b w:val="0"/>
                <w:bCs w:val="0"/>
                <w:color w:val="000000"/>
                <w:lang w:eastAsia="pl-PL"/>
              </w:rPr>
              <w:t>Elektroniczna korekcja kąta bramy </w:t>
            </w:r>
          </w:p>
        </w:tc>
        <w:tc>
          <w:tcPr>
            <w:tcW w:w="1701" w:type="dxa"/>
            <w:noWrap/>
            <w:vAlign w:val="center"/>
            <w:hideMark/>
          </w:tcPr>
          <w:p w14:paraId="1E5394D7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744" w:type="dxa"/>
          </w:tcPr>
          <w:p w14:paraId="0781C278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684" w:type="dxa"/>
          </w:tcPr>
          <w:p w14:paraId="180E1837" w14:textId="77777777" w:rsidR="00530EB2" w:rsidRPr="00980501" w:rsidRDefault="00530EB2" w:rsidP="00ED223F">
            <w:pPr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</w:tbl>
    <w:p w14:paraId="423CE576" w14:textId="77777777" w:rsidR="00530EB2" w:rsidRDefault="00530EB2" w:rsidP="00B83DC7">
      <w:pPr>
        <w:pStyle w:val="Akapitzlist"/>
        <w:spacing w:line="360" w:lineRule="exact"/>
        <w:ind w:left="567"/>
        <w:jc w:val="both"/>
        <w:rPr>
          <w:rFonts w:asciiTheme="minorHAnsi" w:eastAsia="Quattrocento Sans" w:hAnsiTheme="minorHAnsi" w:cstheme="minorHAnsi"/>
        </w:rPr>
      </w:pPr>
    </w:p>
    <w:p w14:paraId="0E37C604" w14:textId="518E86CC" w:rsidR="00B83DC7" w:rsidRPr="00B83DC7" w:rsidRDefault="00B83DC7" w:rsidP="00B83DC7">
      <w:pPr>
        <w:pStyle w:val="Akapitzlist"/>
        <w:spacing w:line="360" w:lineRule="exact"/>
        <w:ind w:left="567"/>
        <w:jc w:val="both"/>
        <w:rPr>
          <w:rFonts w:asciiTheme="minorHAnsi" w:eastAsia="Quattrocento Sans" w:hAnsiTheme="minorHAnsi" w:cstheme="minorHAnsi"/>
        </w:rPr>
      </w:pPr>
      <w:r w:rsidRPr="00B83DC7">
        <w:rPr>
          <w:rFonts w:asciiTheme="minorHAnsi" w:eastAsia="Quattrocento Sans" w:hAnsiTheme="minorHAnsi" w:cstheme="minorHAnsi"/>
        </w:rPr>
        <w:t>Do oferty załącz</w:t>
      </w:r>
      <w:r>
        <w:rPr>
          <w:rFonts w:asciiTheme="minorHAnsi" w:eastAsia="Quattrocento Sans" w:hAnsiTheme="minorHAnsi" w:cstheme="minorHAnsi"/>
        </w:rPr>
        <w:t>am</w:t>
      </w:r>
      <w:r w:rsidRPr="00B83DC7">
        <w:rPr>
          <w:rFonts w:asciiTheme="minorHAnsi" w:eastAsia="Quattrocento Sans" w:hAnsiTheme="minorHAnsi" w:cstheme="minorHAnsi"/>
        </w:rPr>
        <w:t xml:space="preserve"> dokumenty potwierdzające prawidłową realizację </w:t>
      </w:r>
      <w:r>
        <w:rPr>
          <w:rFonts w:asciiTheme="minorHAnsi" w:eastAsia="Quattrocento Sans" w:hAnsiTheme="minorHAnsi" w:cstheme="minorHAnsi"/>
        </w:rPr>
        <w:t xml:space="preserve">powyższych </w:t>
      </w:r>
      <w:r w:rsidRPr="00B83DC7">
        <w:rPr>
          <w:rFonts w:asciiTheme="minorHAnsi" w:eastAsia="Quattrocento Sans" w:hAnsiTheme="minorHAnsi" w:cstheme="minorHAnsi"/>
        </w:rPr>
        <w:t>zamówień</w:t>
      </w:r>
      <w:r w:rsidR="00E656B3">
        <w:rPr>
          <w:rFonts w:asciiTheme="minorHAnsi" w:eastAsia="Quattrocento Sans" w:hAnsiTheme="minorHAnsi" w:cstheme="minorHAnsi"/>
        </w:rPr>
        <w:t xml:space="preserve">: </w:t>
      </w:r>
      <w:r w:rsidRPr="00B83DC7">
        <w:rPr>
          <w:rFonts w:asciiTheme="minorHAnsi" w:eastAsia="Quattrocento Sans" w:hAnsiTheme="minorHAnsi" w:cstheme="minorHAnsi"/>
        </w:rPr>
        <w:t>kopie protokołów odbioru zamówienia</w:t>
      </w:r>
      <w:r w:rsidR="00E656B3">
        <w:rPr>
          <w:rFonts w:asciiTheme="minorHAnsi" w:eastAsia="Quattrocento Sans" w:hAnsiTheme="minorHAnsi" w:cstheme="minorHAnsi"/>
        </w:rPr>
        <w:t xml:space="preserve"> wraz z dokumentacją potwierdzającą parametry dostarczanej maszyny (jeżeli informacje o parametrach nie są uwzględniane w protokołach odbioru)</w:t>
      </w:r>
      <w:r w:rsidRPr="00B83DC7">
        <w:rPr>
          <w:rFonts w:asciiTheme="minorHAnsi" w:eastAsia="Quattrocento Sans" w:hAnsiTheme="minorHAnsi" w:cstheme="minorHAnsi"/>
        </w:rPr>
        <w:t>.</w:t>
      </w:r>
    </w:p>
    <w:p w14:paraId="0A77FD42" w14:textId="77777777" w:rsidR="009A7D37" w:rsidRDefault="009A7D37" w:rsidP="00E42C6F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</w:rPr>
      </w:pPr>
    </w:p>
    <w:p w14:paraId="74F55BBA" w14:textId="77777777" w:rsidR="001D02B1" w:rsidRPr="00F16C55" w:rsidRDefault="001D02B1" w:rsidP="00F16C55">
      <w:pPr>
        <w:spacing w:line="360" w:lineRule="exact"/>
        <w:jc w:val="both"/>
        <w:rPr>
          <w:rFonts w:asciiTheme="minorHAnsi" w:hAnsiTheme="minorHAnsi" w:cstheme="minorHAnsi"/>
        </w:rPr>
      </w:pPr>
    </w:p>
    <w:p w14:paraId="5A01372E" w14:textId="4EF4BA17" w:rsidR="00386349" w:rsidRPr="00E9061C" w:rsidRDefault="00132649" w:rsidP="00386349">
      <w:pPr>
        <w:pStyle w:val="Akapitzlist"/>
        <w:numPr>
          <w:ilvl w:val="0"/>
          <w:numId w:val="14"/>
        </w:numPr>
        <w:spacing w:line="360" w:lineRule="exact"/>
        <w:ind w:left="567" w:hanging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9061C">
        <w:rPr>
          <w:rFonts w:asciiTheme="minorHAnsi" w:hAnsiTheme="minorHAnsi" w:cstheme="minorHAnsi"/>
          <w:b/>
          <w:bCs/>
          <w:sz w:val="24"/>
          <w:szCs w:val="24"/>
        </w:rPr>
        <w:t>Oświadczenia</w:t>
      </w:r>
    </w:p>
    <w:p w14:paraId="1D52AEDB" w14:textId="5E7A3C32" w:rsidR="00755597" w:rsidRPr="00755597" w:rsidRDefault="00755597" w:rsidP="00755597">
      <w:pPr>
        <w:spacing w:after="120" w:line="276" w:lineRule="auto"/>
        <w:ind w:left="567"/>
        <w:jc w:val="both"/>
        <w:rPr>
          <w:rFonts w:asciiTheme="minorHAnsi" w:hAnsiTheme="minorHAnsi" w:cstheme="minorHAnsi"/>
          <w:bCs w:val="0"/>
          <w:szCs w:val="22"/>
          <w:u w:val="single"/>
        </w:rPr>
      </w:pPr>
      <w:r w:rsidRPr="00755597">
        <w:rPr>
          <w:rFonts w:asciiTheme="minorHAnsi" w:hAnsiTheme="minorHAnsi" w:cstheme="minorHAnsi"/>
          <w:bCs w:val="0"/>
          <w:szCs w:val="22"/>
          <w:u w:val="single"/>
        </w:rPr>
        <w:t>Oświadczam, że:</w:t>
      </w:r>
    </w:p>
    <w:p w14:paraId="0E5EA81C" w14:textId="5E2825CD" w:rsidR="007470F6" w:rsidRPr="007470F6" w:rsidRDefault="00755597" w:rsidP="007470F6">
      <w:pPr>
        <w:numPr>
          <w:ilvl w:val="0"/>
          <w:numId w:val="2"/>
        </w:numPr>
        <w:shd w:val="clear" w:color="auto" w:fill="FFFFFF"/>
        <w:tabs>
          <w:tab w:val="clear" w:pos="567"/>
          <w:tab w:val="num" w:pos="993"/>
        </w:tabs>
        <w:suppressAutoHyphens w:val="0"/>
        <w:spacing w:after="120" w:line="276" w:lineRule="auto"/>
        <w:ind w:left="993" w:hanging="426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755597">
        <w:rPr>
          <w:rFonts w:asciiTheme="minorHAnsi" w:hAnsiTheme="minorHAnsi" w:cstheme="minorHAnsi"/>
          <w:b w:val="0"/>
          <w:bCs w:val="0"/>
          <w:szCs w:val="22"/>
        </w:rPr>
        <w:t xml:space="preserve">Zapoznałem się z treścią zapytania ofertowego </w:t>
      </w:r>
      <w:r w:rsidRPr="00755597">
        <w:rPr>
          <w:rFonts w:asciiTheme="minorHAnsi" w:hAnsiTheme="minorHAnsi" w:cstheme="minorHAnsi"/>
          <w:bCs w:val="0"/>
          <w:szCs w:val="22"/>
        </w:rPr>
        <w:t xml:space="preserve">nr </w:t>
      </w:r>
      <w:r w:rsidRPr="00755597">
        <w:rPr>
          <w:rFonts w:asciiTheme="minorHAnsi" w:eastAsia="Quattrocento Sans" w:hAnsiTheme="minorHAnsi" w:cstheme="minorHAnsi"/>
          <w:color w:val="000000"/>
          <w:szCs w:val="22"/>
          <w:lang w:eastAsia="pl-PL"/>
        </w:rPr>
        <w:t>FESL.10.03-2024-0</w:t>
      </w:r>
      <w:r w:rsidR="00435B80">
        <w:rPr>
          <w:rFonts w:asciiTheme="minorHAnsi" w:eastAsia="Quattrocento Sans" w:hAnsiTheme="minorHAnsi" w:cstheme="minorHAnsi"/>
          <w:color w:val="000000"/>
          <w:szCs w:val="22"/>
          <w:lang w:eastAsia="pl-PL"/>
        </w:rPr>
        <w:t>3</w:t>
      </w:r>
      <w:r w:rsidRPr="00755597">
        <w:rPr>
          <w:rFonts w:asciiTheme="minorHAnsi" w:eastAsia="Quattrocento Sans" w:hAnsiTheme="minorHAnsi" w:cstheme="minorHAnsi"/>
          <w:color w:val="000000"/>
          <w:szCs w:val="22"/>
          <w:lang w:eastAsia="pl-PL"/>
        </w:rPr>
        <w:t>-PT</w:t>
      </w:r>
      <w:r w:rsidR="007470F6">
        <w:rPr>
          <w:rFonts w:asciiTheme="minorHAnsi" w:eastAsia="Quattrocento Sans" w:hAnsiTheme="minorHAnsi" w:cstheme="minorHAnsi"/>
          <w:color w:val="000000"/>
          <w:szCs w:val="22"/>
          <w:lang w:eastAsia="pl-PL"/>
        </w:rPr>
        <w:t xml:space="preserve"> </w:t>
      </w:r>
      <w:r w:rsidR="007470F6" w:rsidRPr="007470F6">
        <w:rPr>
          <w:rFonts w:asciiTheme="minorHAnsi" w:eastAsia="Quattrocento Sans" w:hAnsiTheme="minorHAnsi" w:cstheme="minorHAnsi"/>
          <w:b w:val="0"/>
          <w:bCs w:val="0"/>
          <w:color w:val="000000"/>
          <w:szCs w:val="22"/>
          <w:lang w:eastAsia="pl-PL"/>
        </w:rPr>
        <w:t>wraz z załącznikami</w:t>
      </w:r>
      <w:r w:rsidR="007470F6">
        <w:rPr>
          <w:rFonts w:asciiTheme="minorHAnsi" w:hAnsiTheme="minorHAnsi" w:cstheme="minorHAnsi"/>
          <w:bCs w:val="0"/>
          <w:szCs w:val="22"/>
        </w:rPr>
        <w:t xml:space="preserve">, </w:t>
      </w:r>
      <w:r w:rsidRPr="007470F6">
        <w:rPr>
          <w:rFonts w:asciiTheme="minorHAnsi" w:hAnsiTheme="minorHAnsi" w:cstheme="minorHAnsi"/>
          <w:b w:val="0"/>
          <w:bCs w:val="0"/>
          <w:szCs w:val="22"/>
        </w:rPr>
        <w:t>nie wnoszę do niego żadnych zastrzeżeń</w:t>
      </w:r>
      <w:r w:rsidR="007470F6">
        <w:rPr>
          <w:rFonts w:asciiTheme="minorHAnsi" w:hAnsiTheme="minorHAnsi" w:cstheme="minorHAnsi"/>
          <w:b w:val="0"/>
          <w:bCs w:val="0"/>
          <w:szCs w:val="22"/>
        </w:rPr>
        <w:t xml:space="preserve">, </w:t>
      </w:r>
      <w:r w:rsidRPr="007470F6">
        <w:rPr>
          <w:rFonts w:asciiTheme="minorHAnsi" w:hAnsiTheme="minorHAnsi" w:cstheme="minorHAnsi"/>
          <w:b w:val="0"/>
          <w:bCs w:val="0"/>
          <w:szCs w:val="22"/>
        </w:rPr>
        <w:t>przyjmuję warunki w nim zawarte</w:t>
      </w:r>
      <w:r w:rsidR="007470F6">
        <w:rPr>
          <w:rFonts w:asciiTheme="minorHAnsi" w:hAnsiTheme="minorHAnsi" w:cstheme="minorHAnsi"/>
          <w:b w:val="0"/>
          <w:bCs w:val="0"/>
          <w:szCs w:val="22"/>
        </w:rPr>
        <w:t xml:space="preserve"> </w:t>
      </w:r>
      <w:r w:rsidR="007470F6" w:rsidRPr="007470F6">
        <w:rPr>
          <w:rFonts w:asciiTheme="minorHAnsi" w:hAnsiTheme="minorHAnsi" w:cstheme="minorHAnsi"/>
          <w:b w:val="0"/>
          <w:bCs w:val="0"/>
          <w:szCs w:val="22"/>
        </w:rPr>
        <w:t xml:space="preserve">oraz zobowiązuje się postępować zgodnie z zasadami wyrażonymi w tym dokumencie. </w:t>
      </w:r>
    </w:p>
    <w:p w14:paraId="1E2C2027" w14:textId="21682C05" w:rsidR="00755597" w:rsidRPr="00755597" w:rsidRDefault="00755597" w:rsidP="00755597">
      <w:pPr>
        <w:numPr>
          <w:ilvl w:val="0"/>
          <w:numId w:val="2"/>
        </w:numPr>
        <w:shd w:val="clear" w:color="auto" w:fill="FFFFFF"/>
        <w:tabs>
          <w:tab w:val="clear" w:pos="567"/>
          <w:tab w:val="num" w:pos="993"/>
        </w:tabs>
        <w:suppressAutoHyphens w:val="0"/>
        <w:spacing w:after="120" w:line="276" w:lineRule="auto"/>
        <w:ind w:left="993" w:hanging="426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755597">
        <w:rPr>
          <w:rFonts w:asciiTheme="minorHAnsi" w:hAnsiTheme="minorHAnsi" w:cstheme="minorHAnsi"/>
          <w:b w:val="0"/>
          <w:bCs w:val="0"/>
          <w:szCs w:val="22"/>
        </w:rPr>
        <w:t xml:space="preserve">Oferowany </w:t>
      </w:r>
      <w:r w:rsidR="00907A53">
        <w:rPr>
          <w:rFonts w:asciiTheme="minorHAnsi" w:hAnsiTheme="minorHAnsi" w:cstheme="minorHAnsi"/>
          <w:b w:val="0"/>
          <w:bCs w:val="0"/>
          <w:szCs w:val="22"/>
        </w:rPr>
        <w:t>p</w:t>
      </w:r>
      <w:r w:rsidRPr="00755597">
        <w:rPr>
          <w:rFonts w:asciiTheme="minorHAnsi" w:hAnsiTheme="minorHAnsi" w:cstheme="minorHAnsi"/>
          <w:b w:val="0"/>
          <w:bCs w:val="0"/>
          <w:szCs w:val="22"/>
        </w:rPr>
        <w:t xml:space="preserve">rzedmiot </w:t>
      </w:r>
      <w:r w:rsidR="00907A53">
        <w:rPr>
          <w:rFonts w:asciiTheme="minorHAnsi" w:hAnsiTheme="minorHAnsi" w:cstheme="minorHAnsi"/>
          <w:b w:val="0"/>
          <w:bCs w:val="0"/>
          <w:szCs w:val="22"/>
        </w:rPr>
        <w:t>z</w:t>
      </w:r>
      <w:r w:rsidRPr="00755597">
        <w:rPr>
          <w:rFonts w:asciiTheme="minorHAnsi" w:hAnsiTheme="minorHAnsi" w:cstheme="minorHAnsi"/>
          <w:b w:val="0"/>
          <w:bCs w:val="0"/>
          <w:szCs w:val="22"/>
        </w:rPr>
        <w:t>amówienia spełnia wymagania techniczne</w:t>
      </w:r>
      <w:r w:rsidR="007470F6">
        <w:rPr>
          <w:rFonts w:asciiTheme="minorHAnsi" w:hAnsiTheme="minorHAnsi" w:cstheme="minorHAnsi"/>
          <w:b w:val="0"/>
          <w:bCs w:val="0"/>
          <w:szCs w:val="22"/>
        </w:rPr>
        <w:t>, funkcjonalne</w:t>
      </w:r>
      <w:r w:rsidRPr="00755597">
        <w:rPr>
          <w:rFonts w:asciiTheme="minorHAnsi" w:hAnsiTheme="minorHAnsi" w:cstheme="minorHAnsi"/>
          <w:b w:val="0"/>
          <w:bCs w:val="0"/>
          <w:szCs w:val="22"/>
        </w:rPr>
        <w:t xml:space="preserve"> i jakościowe określone przedmiotem ww. zapytania ofertowego </w:t>
      </w:r>
      <w:r w:rsidRPr="00755597">
        <w:rPr>
          <w:rFonts w:asciiTheme="minorHAnsi" w:hAnsiTheme="minorHAnsi" w:cstheme="minorHAnsi"/>
          <w:bCs w:val="0"/>
          <w:szCs w:val="22"/>
        </w:rPr>
        <w:t xml:space="preserve">nr </w:t>
      </w:r>
      <w:r w:rsidRPr="00755597">
        <w:rPr>
          <w:rFonts w:asciiTheme="minorHAnsi" w:eastAsia="Quattrocento Sans" w:hAnsiTheme="minorHAnsi" w:cstheme="minorHAnsi"/>
          <w:color w:val="000000"/>
          <w:szCs w:val="22"/>
          <w:lang w:eastAsia="pl-PL"/>
        </w:rPr>
        <w:t>FESL.10.03-2024-0</w:t>
      </w:r>
      <w:r w:rsidR="00435B80">
        <w:rPr>
          <w:rFonts w:asciiTheme="minorHAnsi" w:eastAsia="Quattrocento Sans" w:hAnsiTheme="minorHAnsi" w:cstheme="minorHAnsi"/>
          <w:color w:val="000000"/>
          <w:szCs w:val="22"/>
          <w:lang w:eastAsia="pl-PL"/>
        </w:rPr>
        <w:t>3</w:t>
      </w:r>
      <w:r w:rsidRPr="00755597">
        <w:rPr>
          <w:rFonts w:asciiTheme="minorHAnsi" w:eastAsia="Quattrocento Sans" w:hAnsiTheme="minorHAnsi" w:cstheme="minorHAnsi"/>
          <w:color w:val="000000"/>
          <w:szCs w:val="22"/>
          <w:lang w:eastAsia="pl-PL"/>
        </w:rPr>
        <w:t>-PT</w:t>
      </w:r>
      <w:r w:rsidRPr="00755597">
        <w:rPr>
          <w:rFonts w:asciiTheme="minorHAnsi" w:hAnsiTheme="minorHAnsi" w:cstheme="minorHAnsi"/>
          <w:bCs w:val="0"/>
          <w:szCs w:val="22"/>
        </w:rPr>
        <w:t xml:space="preserve"> .</w:t>
      </w:r>
    </w:p>
    <w:p w14:paraId="1DDA3131" w14:textId="46D7BD6C" w:rsidR="00755597" w:rsidRPr="007470F6" w:rsidRDefault="00755597" w:rsidP="00755597">
      <w:pPr>
        <w:numPr>
          <w:ilvl w:val="0"/>
          <w:numId w:val="2"/>
        </w:numPr>
        <w:shd w:val="clear" w:color="auto" w:fill="FFFFFF"/>
        <w:tabs>
          <w:tab w:val="clear" w:pos="567"/>
          <w:tab w:val="num" w:pos="993"/>
        </w:tabs>
        <w:suppressAutoHyphens w:val="0"/>
        <w:spacing w:after="120" w:line="276" w:lineRule="auto"/>
        <w:ind w:left="993" w:hanging="426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755597">
        <w:rPr>
          <w:rFonts w:asciiTheme="minorHAnsi" w:eastAsia="Calibri" w:hAnsiTheme="minorHAnsi" w:cstheme="minorHAnsi"/>
          <w:b w:val="0"/>
          <w:bCs w:val="0"/>
          <w:szCs w:val="22"/>
          <w:lang w:eastAsia="en-US"/>
        </w:rPr>
        <w:t>Podejmuję się wykonania Przedmiotu Zamówienia opisanego w ww. zapytaniu ofertowym, zgodnie z wymogami zapytania ofertowego, obowiązującymi przepisami i należytą starannością.</w:t>
      </w:r>
    </w:p>
    <w:p w14:paraId="7D281A1D" w14:textId="77777777" w:rsidR="007470F6" w:rsidRDefault="007470F6" w:rsidP="007470F6">
      <w:pPr>
        <w:numPr>
          <w:ilvl w:val="0"/>
          <w:numId w:val="2"/>
        </w:numPr>
        <w:shd w:val="clear" w:color="auto" w:fill="FFFFFF"/>
        <w:tabs>
          <w:tab w:val="clear" w:pos="567"/>
          <w:tab w:val="num" w:pos="993"/>
        </w:tabs>
        <w:suppressAutoHyphens w:val="0"/>
        <w:spacing w:after="120" w:line="276" w:lineRule="auto"/>
        <w:ind w:left="993" w:hanging="426"/>
        <w:jc w:val="both"/>
        <w:rPr>
          <w:rFonts w:asciiTheme="minorHAnsi" w:hAnsiTheme="minorHAnsi" w:cstheme="minorHAnsi"/>
          <w:b w:val="0"/>
          <w:bCs w:val="0"/>
          <w:szCs w:val="22"/>
        </w:rPr>
      </w:pPr>
      <w:r>
        <w:rPr>
          <w:rFonts w:asciiTheme="minorHAnsi" w:eastAsia="Calibri" w:hAnsiTheme="minorHAnsi" w:cstheme="minorHAnsi"/>
          <w:b w:val="0"/>
          <w:bCs w:val="0"/>
          <w:szCs w:val="22"/>
          <w:lang w:eastAsia="en-US"/>
        </w:rPr>
        <w:t>Wszystkie informacje zamieszczone w ofercie i załącznikach do oferty są prawdziwe.</w:t>
      </w:r>
    </w:p>
    <w:p w14:paraId="572CA541" w14:textId="6ADE609A" w:rsidR="007470F6" w:rsidRPr="007470F6" w:rsidRDefault="007470F6" w:rsidP="007470F6">
      <w:pPr>
        <w:numPr>
          <w:ilvl w:val="0"/>
          <w:numId w:val="2"/>
        </w:numPr>
        <w:shd w:val="clear" w:color="auto" w:fill="FFFFFF"/>
        <w:tabs>
          <w:tab w:val="clear" w:pos="567"/>
          <w:tab w:val="num" w:pos="993"/>
        </w:tabs>
        <w:suppressAutoHyphens w:val="0"/>
        <w:spacing w:after="120" w:line="276" w:lineRule="auto"/>
        <w:ind w:left="993" w:hanging="426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7470F6">
        <w:rPr>
          <w:rFonts w:asciiTheme="minorHAnsi" w:hAnsiTheme="minorHAnsi" w:cstheme="minorHAnsi"/>
          <w:b w:val="0"/>
          <w:bCs w:val="0"/>
          <w:szCs w:val="22"/>
        </w:rPr>
        <w:lastRenderedPageBreak/>
        <w:t xml:space="preserve">Akceptuję istotne warunki </w:t>
      </w:r>
      <w:r>
        <w:rPr>
          <w:rFonts w:asciiTheme="minorHAnsi" w:hAnsiTheme="minorHAnsi" w:cstheme="minorHAnsi"/>
          <w:b w:val="0"/>
          <w:bCs w:val="0"/>
          <w:szCs w:val="22"/>
        </w:rPr>
        <w:t xml:space="preserve">umowy </w:t>
      </w:r>
      <w:r w:rsidRPr="007470F6">
        <w:rPr>
          <w:rFonts w:asciiTheme="minorHAnsi" w:hAnsiTheme="minorHAnsi" w:cstheme="minorHAnsi"/>
          <w:b w:val="0"/>
          <w:bCs w:val="0"/>
          <w:szCs w:val="22"/>
        </w:rPr>
        <w:t xml:space="preserve">(załącznik nr FESL.10.03-2024-03-PT_Załącznik nr 4 Istotne </w:t>
      </w:r>
      <w:r w:rsidR="00A4173C">
        <w:rPr>
          <w:rFonts w:asciiTheme="minorHAnsi" w:hAnsiTheme="minorHAnsi" w:cstheme="minorHAnsi"/>
          <w:b w:val="0"/>
          <w:bCs w:val="0"/>
          <w:szCs w:val="22"/>
        </w:rPr>
        <w:t>warunki</w:t>
      </w:r>
      <w:r w:rsidRPr="007470F6">
        <w:rPr>
          <w:rFonts w:asciiTheme="minorHAnsi" w:hAnsiTheme="minorHAnsi" w:cstheme="minorHAnsi"/>
          <w:b w:val="0"/>
          <w:bCs w:val="0"/>
          <w:szCs w:val="22"/>
        </w:rPr>
        <w:t xml:space="preserve"> umowy</w:t>
      </w:r>
      <w:r>
        <w:rPr>
          <w:rFonts w:asciiTheme="minorHAnsi" w:hAnsiTheme="minorHAnsi" w:cstheme="minorHAnsi"/>
          <w:b w:val="0"/>
          <w:bCs w:val="0"/>
          <w:szCs w:val="22"/>
        </w:rPr>
        <w:t xml:space="preserve">) </w:t>
      </w:r>
      <w:r w:rsidRPr="007470F6">
        <w:rPr>
          <w:rFonts w:asciiTheme="minorHAnsi" w:hAnsiTheme="minorHAnsi" w:cstheme="minorHAnsi"/>
          <w:b w:val="0"/>
          <w:bCs w:val="0"/>
          <w:szCs w:val="22"/>
        </w:rPr>
        <w:t>zawieranej po zakończeniu niniejszego postępowania.</w:t>
      </w:r>
      <w:r>
        <w:rPr>
          <w:rFonts w:asciiTheme="minorHAnsi" w:hAnsiTheme="minorHAnsi" w:cstheme="minorHAnsi"/>
          <w:b w:val="0"/>
          <w:bCs w:val="0"/>
          <w:szCs w:val="22"/>
        </w:rPr>
        <w:t xml:space="preserve"> W</w:t>
      </w:r>
      <w:r w:rsidRPr="007470F6">
        <w:rPr>
          <w:rFonts w:asciiTheme="minorHAnsi" w:hAnsiTheme="minorHAnsi" w:cstheme="minorHAnsi"/>
          <w:b w:val="0"/>
          <w:color w:val="000000"/>
          <w:szCs w:val="22"/>
        </w:rPr>
        <w:t xml:space="preserve"> przypadku wyboru przez Zamawiającego niniejszej oferty zobowiązuję/y się do podpisania umowy w terminie i miejscu wskazanym przez Zamawiającego.</w:t>
      </w:r>
    </w:p>
    <w:p w14:paraId="569DE10B" w14:textId="5F5C886B" w:rsidR="00755597" w:rsidRPr="00755597" w:rsidRDefault="00755597" w:rsidP="00755597">
      <w:pPr>
        <w:numPr>
          <w:ilvl w:val="0"/>
          <w:numId w:val="2"/>
        </w:numPr>
        <w:shd w:val="clear" w:color="auto" w:fill="FFFFFF"/>
        <w:tabs>
          <w:tab w:val="clear" w:pos="567"/>
          <w:tab w:val="num" w:pos="993"/>
        </w:tabs>
        <w:suppressAutoHyphens w:val="0"/>
        <w:spacing w:after="120" w:line="276" w:lineRule="auto"/>
        <w:ind w:left="993" w:hanging="426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755597">
        <w:rPr>
          <w:rFonts w:asciiTheme="minorHAnsi" w:eastAsia="Calibri" w:hAnsiTheme="minorHAnsi" w:cstheme="minorHAnsi"/>
          <w:b w:val="0"/>
          <w:bCs w:val="0"/>
          <w:szCs w:val="22"/>
          <w:lang w:eastAsia="en-US"/>
        </w:rPr>
        <w:t xml:space="preserve">Termin związania </w:t>
      </w:r>
      <w:r w:rsidRPr="00755597">
        <w:rPr>
          <w:rFonts w:asciiTheme="minorHAnsi" w:eastAsia="Calibri" w:hAnsiTheme="minorHAnsi" w:cstheme="minorHAnsi"/>
          <w:b w:val="0"/>
          <w:bCs w:val="0"/>
          <w:szCs w:val="22"/>
          <w:shd w:val="clear" w:color="auto" w:fill="FFFFFF"/>
          <w:lang w:eastAsia="en-US"/>
        </w:rPr>
        <w:t xml:space="preserve">ofertą wynosi </w:t>
      </w:r>
      <w:r w:rsidRPr="00755597">
        <w:rPr>
          <w:rFonts w:asciiTheme="minorHAnsi" w:eastAsia="Calibri" w:hAnsiTheme="minorHAnsi" w:cstheme="minorHAnsi"/>
          <w:bCs w:val="0"/>
          <w:szCs w:val="22"/>
          <w:shd w:val="clear" w:color="auto" w:fill="FFFFFF"/>
          <w:lang w:eastAsia="en-US"/>
        </w:rPr>
        <w:t xml:space="preserve">30 dni </w:t>
      </w:r>
      <w:r w:rsidRPr="00755597">
        <w:rPr>
          <w:rFonts w:asciiTheme="minorHAnsi" w:eastAsia="Calibri" w:hAnsiTheme="minorHAnsi" w:cstheme="minorHAnsi"/>
          <w:b w:val="0"/>
          <w:bCs w:val="0"/>
          <w:szCs w:val="22"/>
          <w:lang w:eastAsia="en-US"/>
        </w:rPr>
        <w:t xml:space="preserve">od dnia upływu terminu składania ofert w ramach wyżej wskazanego zapytania ofertowego. </w:t>
      </w:r>
    </w:p>
    <w:p w14:paraId="06972CD5" w14:textId="77777777" w:rsidR="00755597" w:rsidRPr="00755597" w:rsidRDefault="00755597" w:rsidP="00755597">
      <w:pPr>
        <w:numPr>
          <w:ilvl w:val="0"/>
          <w:numId w:val="2"/>
        </w:numPr>
        <w:shd w:val="clear" w:color="auto" w:fill="FFFFFF"/>
        <w:tabs>
          <w:tab w:val="clear" w:pos="567"/>
          <w:tab w:val="num" w:pos="993"/>
        </w:tabs>
        <w:suppressAutoHyphens w:val="0"/>
        <w:spacing w:after="120" w:line="276" w:lineRule="auto"/>
        <w:ind w:left="993" w:hanging="426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755597">
        <w:rPr>
          <w:rFonts w:asciiTheme="minorHAnsi" w:hAnsiTheme="minorHAnsi" w:cstheme="minorHAnsi"/>
          <w:b w:val="0"/>
          <w:bCs w:val="0"/>
          <w:szCs w:val="22"/>
        </w:rPr>
        <w:t>Przedmiot zamówienia zostanie wykonany zgodnie z obowiązującymi dyrektywami i normami krajowymi.</w:t>
      </w:r>
    </w:p>
    <w:p w14:paraId="709F94B6" w14:textId="77777777" w:rsidR="00755597" w:rsidRPr="00907A53" w:rsidRDefault="00755597" w:rsidP="00755597">
      <w:pPr>
        <w:numPr>
          <w:ilvl w:val="0"/>
          <w:numId w:val="2"/>
        </w:numPr>
        <w:shd w:val="clear" w:color="auto" w:fill="FFFFFF"/>
        <w:tabs>
          <w:tab w:val="clear" w:pos="567"/>
          <w:tab w:val="num" w:pos="993"/>
        </w:tabs>
        <w:suppressAutoHyphens w:val="0"/>
        <w:spacing w:after="120" w:line="276" w:lineRule="auto"/>
        <w:ind w:left="993" w:hanging="426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755597">
        <w:rPr>
          <w:rFonts w:asciiTheme="minorHAnsi" w:hAnsiTheme="minorHAnsi" w:cstheme="minorHAnsi"/>
          <w:b w:val="0"/>
          <w:bCs w:val="0"/>
          <w:szCs w:val="22"/>
        </w:rPr>
        <w:t xml:space="preserve">Wzięto pod uwagę wszelkie okoliczności, które mogą mieć wpływ na cenę i termin realizacji </w:t>
      </w:r>
      <w:r w:rsidRPr="00907A53">
        <w:rPr>
          <w:rFonts w:asciiTheme="minorHAnsi" w:hAnsiTheme="minorHAnsi" w:cstheme="minorHAnsi"/>
          <w:b w:val="0"/>
          <w:bCs w:val="0"/>
          <w:szCs w:val="22"/>
        </w:rPr>
        <w:t>przedmiotu zamówienia.</w:t>
      </w:r>
    </w:p>
    <w:p w14:paraId="0AB5B9A8" w14:textId="77777777" w:rsidR="006A2EC8" w:rsidRPr="00907A53" w:rsidRDefault="006A2EC8" w:rsidP="00907A53">
      <w:pPr>
        <w:numPr>
          <w:ilvl w:val="0"/>
          <w:numId w:val="2"/>
        </w:numPr>
        <w:shd w:val="clear" w:color="auto" w:fill="FFFFFF"/>
        <w:tabs>
          <w:tab w:val="clear" w:pos="567"/>
          <w:tab w:val="num" w:pos="993"/>
        </w:tabs>
        <w:suppressAutoHyphens w:val="0"/>
        <w:spacing w:after="120" w:line="276" w:lineRule="auto"/>
        <w:ind w:left="993" w:hanging="426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907A53">
        <w:rPr>
          <w:rFonts w:asciiTheme="minorHAnsi" w:hAnsiTheme="minorHAnsi" w:cstheme="minorHAnsi"/>
          <w:b w:val="0"/>
          <w:bCs w:val="0"/>
          <w:szCs w:val="22"/>
        </w:rPr>
        <w:t xml:space="preserve">Oświadczam, że </w:t>
      </w:r>
      <w:bookmarkStart w:id="1" w:name="_Hlk173919960"/>
      <w:r w:rsidR="00D97C5E">
        <w:rPr>
          <w:rFonts w:asciiTheme="minorHAnsi" w:hAnsiTheme="minorHAnsi" w:cstheme="minorHAnsi"/>
          <w:b w:val="0"/>
          <w:bCs w:val="0"/>
          <w:szCs w:val="22"/>
        </w:rPr>
        <w:t xml:space="preserve">Oferent </w:t>
      </w:r>
      <w:r w:rsidR="00907A53" w:rsidRPr="00907A53">
        <w:rPr>
          <w:rFonts w:asciiTheme="minorHAnsi" w:hAnsiTheme="minorHAnsi" w:cstheme="minorHAnsi"/>
          <w:b w:val="0"/>
          <w:bCs w:val="0"/>
          <w:szCs w:val="22"/>
        </w:rPr>
        <w:t xml:space="preserve">nie jest w stanie likwidacji ani upadłości, oraz że nie toczą się wobec </w:t>
      </w:r>
      <w:r w:rsidR="00D97C5E">
        <w:rPr>
          <w:rFonts w:asciiTheme="minorHAnsi" w:hAnsiTheme="minorHAnsi" w:cstheme="minorHAnsi"/>
          <w:b w:val="0"/>
          <w:bCs w:val="0"/>
          <w:szCs w:val="22"/>
        </w:rPr>
        <w:t>niego</w:t>
      </w:r>
      <w:r w:rsidR="00907A53" w:rsidRPr="00907A53">
        <w:rPr>
          <w:rFonts w:asciiTheme="minorHAnsi" w:hAnsiTheme="minorHAnsi" w:cstheme="minorHAnsi"/>
          <w:b w:val="0"/>
          <w:bCs w:val="0"/>
          <w:szCs w:val="22"/>
        </w:rPr>
        <w:t xml:space="preserve"> żadne postępowania egzekucyjne.</w:t>
      </w:r>
      <w:bookmarkEnd w:id="1"/>
    </w:p>
    <w:p w14:paraId="3DF7F54C" w14:textId="105C7BF5" w:rsidR="006A2EC8" w:rsidRPr="007470F6" w:rsidRDefault="007470F6" w:rsidP="007470F6">
      <w:pPr>
        <w:numPr>
          <w:ilvl w:val="0"/>
          <w:numId w:val="2"/>
        </w:numPr>
        <w:shd w:val="clear" w:color="auto" w:fill="FFFFFF"/>
        <w:tabs>
          <w:tab w:val="clear" w:pos="567"/>
          <w:tab w:val="num" w:pos="993"/>
        </w:tabs>
        <w:suppressAutoHyphens w:val="0"/>
        <w:spacing w:after="120" w:line="276" w:lineRule="auto"/>
        <w:ind w:left="993" w:hanging="426"/>
        <w:jc w:val="both"/>
        <w:rPr>
          <w:rFonts w:asciiTheme="minorHAnsi" w:hAnsiTheme="minorHAnsi" w:cstheme="minorHAnsi"/>
          <w:b w:val="0"/>
          <w:color w:val="000000"/>
          <w:szCs w:val="22"/>
        </w:rPr>
      </w:pPr>
      <w:r w:rsidRPr="00755597">
        <w:rPr>
          <w:rFonts w:asciiTheme="minorHAnsi" w:hAnsiTheme="minorHAnsi" w:cstheme="minorHAnsi"/>
          <w:b w:val="0"/>
          <w:bCs w:val="0"/>
          <w:color w:val="000000"/>
          <w:szCs w:val="22"/>
        </w:rPr>
        <w:t>Oświadczam, że spełniam warunki udziału w post</w:t>
      </w:r>
      <w:r w:rsidRPr="004A76C5">
        <w:rPr>
          <w:rFonts w:asciiTheme="minorHAnsi" w:hAnsiTheme="minorHAnsi" w:cstheme="minorHAnsi"/>
          <w:b w:val="0"/>
          <w:bCs w:val="0"/>
          <w:color w:val="000000"/>
          <w:szCs w:val="22"/>
        </w:rPr>
        <w:t>ępowaniu i posiadam wiedzę, doświadczenie</w:t>
      </w:r>
      <w:r>
        <w:rPr>
          <w:rFonts w:asciiTheme="minorHAnsi" w:hAnsiTheme="minorHAnsi" w:cstheme="minorHAnsi"/>
          <w:b w:val="0"/>
          <w:bCs w:val="0"/>
          <w:color w:val="000000"/>
          <w:szCs w:val="22"/>
        </w:rPr>
        <w:t xml:space="preserve"> oraz</w:t>
      </w:r>
      <w:r>
        <w:rPr>
          <w:rFonts w:asciiTheme="minorHAnsi" w:hAnsiTheme="minorHAnsi" w:cstheme="minorHAnsi"/>
          <w:b w:val="0"/>
          <w:color w:val="000000"/>
          <w:szCs w:val="22"/>
        </w:rPr>
        <w:t xml:space="preserve"> </w:t>
      </w:r>
      <w:r w:rsidR="006A2EC8" w:rsidRPr="007470F6">
        <w:rPr>
          <w:rFonts w:asciiTheme="minorHAnsi" w:hAnsiTheme="minorHAnsi" w:cstheme="minorHAnsi"/>
          <w:b w:val="0"/>
          <w:color w:val="000000"/>
          <w:szCs w:val="22"/>
        </w:rPr>
        <w:t>zdolności finansowe i ekonomiczne</w:t>
      </w:r>
      <w:r w:rsidR="006A2EC8" w:rsidRPr="007470F6">
        <w:rPr>
          <w:rFonts w:asciiTheme="minorHAnsi" w:hAnsiTheme="minorHAnsi" w:cstheme="minorHAnsi"/>
          <w:b w:val="0"/>
          <w:bCs w:val="0"/>
          <w:color w:val="000000"/>
          <w:szCs w:val="22"/>
        </w:rPr>
        <w:t xml:space="preserve"> pozwalające na prawidłową realizację zadania zgodnie ze złożoną ofertą. </w:t>
      </w:r>
    </w:p>
    <w:p w14:paraId="3518F6D4" w14:textId="36CE9865" w:rsidR="00755597" w:rsidRPr="00755597" w:rsidRDefault="00755597" w:rsidP="00755597">
      <w:pPr>
        <w:numPr>
          <w:ilvl w:val="0"/>
          <w:numId w:val="2"/>
        </w:numPr>
        <w:tabs>
          <w:tab w:val="clear" w:pos="567"/>
          <w:tab w:val="num" w:pos="993"/>
        </w:tabs>
        <w:spacing w:after="120" w:line="276" w:lineRule="auto"/>
        <w:ind w:left="993" w:hanging="426"/>
        <w:jc w:val="both"/>
        <w:rPr>
          <w:rFonts w:asciiTheme="minorHAnsi" w:hAnsiTheme="minorHAnsi" w:cstheme="minorHAnsi"/>
          <w:b w:val="0"/>
          <w:bCs w:val="0"/>
          <w:szCs w:val="22"/>
        </w:rPr>
      </w:pPr>
      <w:r w:rsidRPr="00755597">
        <w:rPr>
          <w:rFonts w:asciiTheme="minorHAnsi" w:hAnsiTheme="minorHAnsi" w:cstheme="minorHAnsi"/>
          <w:b w:val="0"/>
          <w:bCs w:val="0"/>
          <w:szCs w:val="22"/>
        </w:rPr>
        <w:t>Oświadczam, że posiadam uprawnienia do wykonywania określonej działalności lub czynności, jeżeli ustawy nakładają obowiązek posiadania takich uprawnień.</w:t>
      </w:r>
    </w:p>
    <w:p w14:paraId="1A2D0D2D" w14:textId="2E701D07" w:rsidR="00D97C5E" w:rsidRPr="00D97C5E" w:rsidRDefault="00D97C5E" w:rsidP="00D97C5E">
      <w:pPr>
        <w:numPr>
          <w:ilvl w:val="0"/>
          <w:numId w:val="2"/>
        </w:numPr>
        <w:tabs>
          <w:tab w:val="clear" w:pos="567"/>
          <w:tab w:val="num" w:pos="993"/>
        </w:tabs>
        <w:spacing w:after="120" w:line="276" w:lineRule="auto"/>
        <w:ind w:left="993" w:hanging="426"/>
        <w:jc w:val="both"/>
        <w:rPr>
          <w:rFonts w:asciiTheme="minorHAnsi" w:hAnsiTheme="minorHAnsi" w:cstheme="minorHAnsi"/>
          <w:b w:val="0"/>
          <w:color w:val="000000"/>
          <w:szCs w:val="22"/>
        </w:rPr>
      </w:pPr>
      <w:r>
        <w:rPr>
          <w:rFonts w:asciiTheme="minorHAnsi" w:hAnsiTheme="minorHAnsi" w:cstheme="minorHAnsi"/>
          <w:b w:val="0"/>
          <w:color w:val="000000"/>
          <w:szCs w:val="22"/>
        </w:rPr>
        <w:t xml:space="preserve">Wyrażam </w:t>
      </w:r>
      <w:r w:rsidRPr="00203BB9">
        <w:rPr>
          <w:rFonts w:asciiTheme="minorHAnsi" w:eastAsia="Quattrocento Sans" w:hAnsiTheme="minorHAnsi" w:cstheme="minorHAnsi"/>
          <w:b w:val="0"/>
          <w:bCs w:val="0"/>
          <w:szCs w:val="22"/>
        </w:rPr>
        <w:t xml:space="preserve">zgodę na upublicznienie moich danych osobowych (jeśli dotyczy) w ramach niniejszego postępowania </w:t>
      </w:r>
      <w:r>
        <w:rPr>
          <w:rFonts w:asciiTheme="minorHAnsi" w:eastAsia="Quattrocento Sans" w:hAnsiTheme="minorHAnsi" w:cstheme="minorHAnsi"/>
          <w:b w:val="0"/>
          <w:bCs w:val="0"/>
          <w:szCs w:val="22"/>
        </w:rPr>
        <w:t>ofertowego</w:t>
      </w:r>
      <w:r w:rsidRPr="00203BB9">
        <w:rPr>
          <w:rFonts w:asciiTheme="minorHAnsi" w:eastAsia="Quattrocento Sans" w:hAnsiTheme="minorHAnsi" w:cstheme="minorHAnsi"/>
          <w:b w:val="0"/>
          <w:bCs w:val="0"/>
          <w:szCs w:val="22"/>
        </w:rPr>
        <w:t xml:space="preserve"> tj. na stronie ogłoszenia w </w:t>
      </w:r>
      <w:r>
        <w:rPr>
          <w:rFonts w:asciiTheme="minorHAnsi" w:eastAsia="Quattrocento Sans" w:hAnsiTheme="minorHAnsi" w:cstheme="minorHAnsi"/>
          <w:b w:val="0"/>
          <w:bCs w:val="0"/>
          <w:szCs w:val="22"/>
        </w:rPr>
        <w:t xml:space="preserve"> Bazie Konkurencyjności </w:t>
      </w:r>
      <w:hyperlink r:id="rId8" w:history="1">
        <w:r w:rsidRPr="005D1761">
          <w:rPr>
            <w:rStyle w:val="Hipercze"/>
            <w:rFonts w:asciiTheme="minorHAnsi" w:eastAsia="Quattrocento Sans" w:hAnsiTheme="minorHAnsi" w:cstheme="minorHAnsi"/>
            <w:b w:val="0"/>
            <w:bCs w:val="0"/>
            <w:szCs w:val="22"/>
          </w:rPr>
          <w:t>http://www.bazakonkurencyjnosci.funduszeeuropejskie.gov.pl</w:t>
        </w:r>
      </w:hyperlink>
      <w:r>
        <w:rPr>
          <w:rFonts w:asciiTheme="minorHAnsi" w:eastAsia="Quattrocento Sans" w:hAnsiTheme="minorHAnsi" w:cstheme="minorHAnsi"/>
          <w:b w:val="0"/>
          <w:bCs w:val="0"/>
          <w:szCs w:val="22"/>
        </w:rPr>
        <w:t>.</w:t>
      </w:r>
    </w:p>
    <w:p w14:paraId="7045671C" w14:textId="77777777" w:rsidR="00EC3973" w:rsidRDefault="00EC3973" w:rsidP="00EC3973">
      <w:pPr>
        <w:pStyle w:val="Akapitzlist"/>
        <w:spacing w:line="360" w:lineRule="exact"/>
        <w:ind w:left="567"/>
        <w:jc w:val="both"/>
        <w:rPr>
          <w:rFonts w:asciiTheme="minorHAnsi" w:hAnsiTheme="minorHAnsi" w:cstheme="minorHAnsi"/>
        </w:rPr>
      </w:pPr>
    </w:p>
    <w:p w14:paraId="2E4A59CE" w14:textId="7A4477CB" w:rsidR="00132649" w:rsidRPr="00E9061C" w:rsidRDefault="00132649" w:rsidP="00386349">
      <w:pPr>
        <w:pStyle w:val="Akapitzlist"/>
        <w:numPr>
          <w:ilvl w:val="0"/>
          <w:numId w:val="14"/>
        </w:numPr>
        <w:spacing w:line="360" w:lineRule="exact"/>
        <w:ind w:left="567" w:hanging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9061C">
        <w:rPr>
          <w:rFonts w:asciiTheme="minorHAnsi" w:hAnsiTheme="minorHAnsi" w:cstheme="minorHAnsi"/>
          <w:b/>
          <w:bCs/>
          <w:sz w:val="24"/>
          <w:szCs w:val="24"/>
        </w:rPr>
        <w:t>Załączniki</w:t>
      </w:r>
    </w:p>
    <w:p w14:paraId="0B941F8E" w14:textId="77777777" w:rsidR="00755597" w:rsidRPr="00C26937" w:rsidRDefault="00755597" w:rsidP="00755597">
      <w:pPr>
        <w:suppressAutoHyphens w:val="0"/>
        <w:spacing w:after="200"/>
        <w:ind w:left="567"/>
        <w:contextualSpacing/>
        <w:jc w:val="both"/>
        <w:rPr>
          <w:rFonts w:asciiTheme="minorHAnsi" w:hAnsiTheme="minorHAnsi" w:cstheme="minorHAnsi"/>
          <w:b w:val="0"/>
          <w:bCs w:val="0"/>
          <w:color w:val="000000"/>
          <w:szCs w:val="22"/>
        </w:rPr>
      </w:pPr>
    </w:p>
    <w:p w14:paraId="1437C4BB" w14:textId="3BFCDF02" w:rsidR="00755597" w:rsidRPr="006C023F" w:rsidRDefault="00755597" w:rsidP="006C023F">
      <w:pPr>
        <w:widowControl w:val="0"/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  <w:b w:val="0"/>
          <w:bCs w:val="0"/>
          <w:color w:val="000000"/>
          <w:szCs w:val="22"/>
        </w:rPr>
      </w:pPr>
      <w:r w:rsidRPr="006C023F">
        <w:rPr>
          <w:rFonts w:asciiTheme="minorHAnsi" w:hAnsiTheme="minorHAnsi" w:cstheme="minorHAnsi"/>
          <w:b w:val="0"/>
          <w:bCs w:val="0"/>
          <w:color w:val="000000"/>
          <w:szCs w:val="22"/>
        </w:rPr>
        <w:t xml:space="preserve">Oświadczenie o braku </w:t>
      </w:r>
      <w:r w:rsidR="006C023F" w:rsidRPr="006C023F">
        <w:rPr>
          <w:rFonts w:asciiTheme="minorHAnsi" w:hAnsiTheme="minorHAnsi" w:cstheme="minorHAnsi"/>
          <w:b w:val="0"/>
          <w:bCs w:val="0"/>
          <w:color w:val="000000"/>
          <w:szCs w:val="22"/>
        </w:rPr>
        <w:t>podstaw do wykluczenia</w:t>
      </w:r>
      <w:r w:rsidRPr="006C023F">
        <w:rPr>
          <w:rFonts w:asciiTheme="minorHAnsi" w:hAnsiTheme="minorHAnsi" w:cstheme="minorHAnsi"/>
          <w:b w:val="0"/>
          <w:bCs w:val="0"/>
          <w:color w:val="000000"/>
          <w:szCs w:val="22"/>
        </w:rPr>
        <w:t xml:space="preserve"> – </w:t>
      </w:r>
      <w:bookmarkStart w:id="2" w:name="_Hlk173883645"/>
      <w:r w:rsidRPr="006C023F">
        <w:rPr>
          <w:rFonts w:asciiTheme="minorHAnsi" w:hAnsiTheme="minorHAnsi" w:cstheme="minorHAnsi"/>
          <w:b w:val="0"/>
          <w:bCs w:val="0"/>
          <w:color w:val="000000"/>
          <w:szCs w:val="22"/>
        </w:rPr>
        <w:t xml:space="preserve">według wzoru stanowiącego załącznik nr 2 do zapytania ofertowego. </w:t>
      </w:r>
      <w:bookmarkEnd w:id="2"/>
    </w:p>
    <w:p w14:paraId="1E79D141" w14:textId="610831F1" w:rsidR="006C023F" w:rsidRPr="00F16C55" w:rsidRDefault="006C023F" w:rsidP="00F16C55">
      <w:pPr>
        <w:widowControl w:val="0"/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  <w:b w:val="0"/>
          <w:bCs w:val="0"/>
          <w:color w:val="000000"/>
          <w:szCs w:val="22"/>
        </w:rPr>
      </w:pPr>
      <w:r w:rsidRPr="006C023F">
        <w:rPr>
          <w:rFonts w:asciiTheme="minorHAnsi" w:hAnsiTheme="minorHAnsi" w:cstheme="minorHAnsi"/>
          <w:b w:val="0"/>
          <w:bCs w:val="0"/>
          <w:color w:val="000000"/>
          <w:szCs w:val="22"/>
        </w:rPr>
        <w:t>Informacje o zasadach przetwarzania danych i oświadczenie Wykonawcy/Oferenta w zakresie wypełnienia obowiązków informacyjnych przewidzianych w art. 13 lub art. 14 RODO - według wzoru stanowiącego załącznik nr 3 do zapytania ofertowego.</w:t>
      </w:r>
    </w:p>
    <w:p w14:paraId="7ACB4D18" w14:textId="794B3802" w:rsidR="00755597" w:rsidRPr="004D036E" w:rsidRDefault="00755597" w:rsidP="006C023F">
      <w:pPr>
        <w:widowControl w:val="0"/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  <w:b w:val="0"/>
          <w:bCs w:val="0"/>
          <w:color w:val="000000"/>
          <w:szCs w:val="22"/>
        </w:rPr>
      </w:pPr>
      <w:bookmarkStart w:id="3" w:name="_Hlk516752210"/>
      <w:r w:rsidRPr="004D036E">
        <w:rPr>
          <w:rFonts w:asciiTheme="minorHAnsi" w:hAnsiTheme="minorHAnsi" w:cstheme="minorHAnsi"/>
          <w:b w:val="0"/>
          <w:bCs w:val="0"/>
          <w:color w:val="000000"/>
          <w:szCs w:val="22"/>
        </w:rPr>
        <w:t>Aktualny odpis z właściwego rejestru (np. KRS) lub z centralnej ewidencji i informacji o działalności gospodarczej, wystawiony nie wcześniej niż 6 miesięcy przed upływem terminu składania ofert</w:t>
      </w:r>
      <w:r w:rsidR="006C023F" w:rsidRPr="004D036E">
        <w:rPr>
          <w:rFonts w:asciiTheme="minorHAnsi" w:hAnsiTheme="minorHAnsi" w:cstheme="minorHAnsi"/>
          <w:b w:val="0"/>
          <w:bCs w:val="0"/>
          <w:color w:val="000000"/>
          <w:szCs w:val="22"/>
        </w:rPr>
        <w:t>.</w:t>
      </w:r>
    </w:p>
    <w:p w14:paraId="613CED43" w14:textId="15240DF0" w:rsidR="006C023F" w:rsidRPr="004D036E" w:rsidRDefault="004D036E" w:rsidP="006C02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76" w:lineRule="auto"/>
        <w:jc w:val="both"/>
        <w:rPr>
          <w:rFonts w:asciiTheme="minorHAnsi" w:eastAsia="Quattrocento Sans" w:hAnsiTheme="minorHAnsi" w:cstheme="minorHAnsi"/>
          <w:b w:val="0"/>
          <w:bCs w:val="0"/>
          <w:szCs w:val="22"/>
        </w:rPr>
      </w:pPr>
      <w:r w:rsidRPr="004D036E">
        <w:rPr>
          <w:rFonts w:asciiTheme="minorHAnsi" w:eastAsia="Quattrocento Sans" w:hAnsiTheme="minorHAnsi" w:cstheme="minorHAnsi"/>
          <w:b w:val="0"/>
          <w:bCs w:val="0"/>
          <w:szCs w:val="22"/>
        </w:rPr>
        <w:t>Szczegółowy opis oferowanych rozwiązań, k</w:t>
      </w:r>
      <w:r w:rsidR="006C023F" w:rsidRPr="004D036E">
        <w:rPr>
          <w:rFonts w:asciiTheme="minorHAnsi" w:eastAsia="Quattrocento Sans" w:hAnsiTheme="minorHAnsi" w:cstheme="minorHAnsi"/>
          <w:b w:val="0"/>
          <w:bCs w:val="0"/>
          <w:szCs w:val="22"/>
        </w:rPr>
        <w:t>arty katalogowe, certyfikaty, aprobaty proponowanych rozwiązań, potwierdzające spełnienie minimalnych parametrów technicznych, wskazanych w opisie przedmiotu zamówienia.</w:t>
      </w:r>
    </w:p>
    <w:p w14:paraId="461B20C4" w14:textId="53DD2646" w:rsidR="00755597" w:rsidRPr="004D036E" w:rsidRDefault="006C023F" w:rsidP="006C02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 w:line="276" w:lineRule="auto"/>
        <w:jc w:val="both"/>
        <w:rPr>
          <w:rFonts w:asciiTheme="minorHAnsi" w:eastAsia="Quattrocento Sans" w:hAnsiTheme="minorHAnsi" w:cstheme="minorHAnsi"/>
          <w:b w:val="0"/>
          <w:bCs w:val="0"/>
          <w:szCs w:val="22"/>
        </w:rPr>
      </w:pPr>
      <w:r w:rsidRPr="004D036E">
        <w:rPr>
          <w:rFonts w:asciiTheme="minorHAnsi" w:eastAsia="Quattrocento Sans" w:hAnsiTheme="minorHAnsi" w:cstheme="minorHAnsi"/>
          <w:b w:val="0"/>
          <w:bCs w:val="0"/>
          <w:szCs w:val="22"/>
        </w:rPr>
        <w:t>Kopie protokołów odbioru zamówienia potwierdzające posiadanie przez oferenta niezbędnej wiedzy i doświadczenia dotyczącego przedmiotu zamówienia</w:t>
      </w:r>
      <w:bookmarkEnd w:id="3"/>
    </w:p>
    <w:p w14:paraId="32543474" w14:textId="6FDC22E5" w:rsidR="006C023F" w:rsidRPr="004D036E" w:rsidRDefault="00755597" w:rsidP="006C023F">
      <w:pPr>
        <w:widowControl w:val="0"/>
        <w:numPr>
          <w:ilvl w:val="0"/>
          <w:numId w:val="3"/>
        </w:numPr>
        <w:tabs>
          <w:tab w:val="left" w:pos="360"/>
        </w:tabs>
        <w:spacing w:after="120" w:line="276" w:lineRule="auto"/>
        <w:jc w:val="both"/>
        <w:rPr>
          <w:rFonts w:asciiTheme="minorHAnsi" w:hAnsiTheme="minorHAnsi" w:cstheme="minorHAnsi"/>
          <w:b w:val="0"/>
          <w:bCs w:val="0"/>
          <w:color w:val="000000"/>
          <w:szCs w:val="22"/>
        </w:rPr>
      </w:pPr>
      <w:bookmarkStart w:id="4" w:name="_Hlk173884035"/>
      <w:r w:rsidRPr="004D036E">
        <w:rPr>
          <w:rFonts w:asciiTheme="minorHAnsi" w:hAnsiTheme="minorHAnsi" w:cstheme="minorHAnsi"/>
          <w:b w:val="0"/>
          <w:bCs w:val="0"/>
          <w:color w:val="000000"/>
          <w:szCs w:val="22"/>
        </w:rPr>
        <w:t>Kopia polisy ubezpieczeniowej</w:t>
      </w:r>
      <w:r w:rsidR="004D036E" w:rsidRPr="004D036E">
        <w:rPr>
          <w:rFonts w:asciiTheme="minorHAnsi" w:hAnsiTheme="minorHAnsi" w:cstheme="minorHAnsi"/>
          <w:b w:val="0"/>
          <w:bCs w:val="0"/>
          <w:color w:val="000000"/>
          <w:szCs w:val="22"/>
        </w:rPr>
        <w:t xml:space="preserve"> OC. </w:t>
      </w:r>
      <w:bookmarkEnd w:id="4"/>
    </w:p>
    <w:p w14:paraId="629705EA" w14:textId="77777777" w:rsidR="006C023F" w:rsidRPr="006C023F" w:rsidRDefault="006C023F" w:rsidP="006C023F">
      <w:pPr>
        <w:widowControl w:val="0"/>
        <w:numPr>
          <w:ilvl w:val="0"/>
          <w:numId w:val="3"/>
        </w:numPr>
        <w:tabs>
          <w:tab w:val="left" w:pos="360"/>
        </w:tabs>
        <w:spacing w:after="120" w:line="276" w:lineRule="auto"/>
        <w:jc w:val="both"/>
        <w:rPr>
          <w:rFonts w:asciiTheme="minorHAnsi" w:hAnsiTheme="minorHAnsi" w:cstheme="minorHAnsi"/>
          <w:b w:val="0"/>
          <w:bCs w:val="0"/>
          <w:color w:val="000000"/>
          <w:szCs w:val="22"/>
        </w:rPr>
      </w:pPr>
      <w:bookmarkStart w:id="5" w:name="_Hlk173884006"/>
      <w:r w:rsidRPr="004D036E">
        <w:rPr>
          <w:rFonts w:asciiTheme="minorHAnsi" w:hAnsiTheme="minorHAnsi" w:cstheme="minorHAnsi"/>
          <w:b w:val="0"/>
          <w:bCs w:val="0"/>
          <w:color w:val="000000"/>
          <w:szCs w:val="22"/>
        </w:rPr>
        <w:lastRenderedPageBreak/>
        <w:t>Pełnomocnictwa osób podpisujących ofertę do podejmowania zobowiązań w imieniu Wykonawcy – jeżeli</w:t>
      </w:r>
      <w:r w:rsidRPr="006C023F">
        <w:rPr>
          <w:rFonts w:asciiTheme="minorHAnsi" w:hAnsiTheme="minorHAnsi" w:cstheme="minorHAnsi"/>
          <w:b w:val="0"/>
          <w:bCs w:val="0"/>
          <w:color w:val="000000"/>
          <w:szCs w:val="22"/>
        </w:rPr>
        <w:t xml:space="preserve"> dotyczy.</w:t>
      </w:r>
    </w:p>
    <w:bookmarkEnd w:id="5"/>
    <w:p w14:paraId="708BC28A" w14:textId="77777777" w:rsidR="006C023F" w:rsidRPr="006C023F" w:rsidRDefault="006C023F" w:rsidP="006C023F">
      <w:pPr>
        <w:widowControl w:val="0"/>
        <w:tabs>
          <w:tab w:val="left" w:pos="360"/>
        </w:tabs>
        <w:spacing w:after="120" w:line="276" w:lineRule="auto"/>
        <w:ind w:left="720"/>
        <w:jc w:val="both"/>
        <w:rPr>
          <w:rFonts w:asciiTheme="minorHAnsi" w:hAnsiTheme="minorHAnsi" w:cstheme="minorHAnsi"/>
          <w:b w:val="0"/>
          <w:bCs w:val="0"/>
          <w:color w:val="000000"/>
          <w:szCs w:val="22"/>
          <w:highlight w:val="yellow"/>
        </w:rPr>
      </w:pPr>
    </w:p>
    <w:p w14:paraId="7FE08F83" w14:textId="77777777" w:rsidR="00755597" w:rsidRPr="00C26937" w:rsidRDefault="00755597" w:rsidP="004A76C5">
      <w:pPr>
        <w:widowControl w:val="0"/>
        <w:tabs>
          <w:tab w:val="left" w:pos="360"/>
        </w:tabs>
        <w:spacing w:line="360" w:lineRule="exact"/>
        <w:rPr>
          <w:rFonts w:asciiTheme="minorHAnsi" w:hAnsiTheme="minorHAnsi" w:cstheme="minorHAnsi"/>
          <w:b w:val="0"/>
          <w:bCs w:val="0"/>
          <w:color w:val="000000"/>
          <w:szCs w:val="22"/>
        </w:rPr>
      </w:pPr>
    </w:p>
    <w:p w14:paraId="64EEA174" w14:textId="77777777" w:rsidR="00755597" w:rsidRDefault="00755597" w:rsidP="00755597">
      <w:pPr>
        <w:widowControl w:val="0"/>
        <w:tabs>
          <w:tab w:val="left" w:pos="360"/>
        </w:tabs>
        <w:spacing w:line="360" w:lineRule="exact"/>
        <w:jc w:val="right"/>
        <w:rPr>
          <w:rFonts w:asciiTheme="minorHAnsi" w:hAnsiTheme="minorHAnsi" w:cstheme="minorHAnsi"/>
          <w:b w:val="0"/>
          <w:bCs w:val="0"/>
          <w:color w:val="000000"/>
          <w:szCs w:val="22"/>
        </w:rPr>
      </w:pPr>
    </w:p>
    <w:p w14:paraId="354A3748" w14:textId="77777777" w:rsidR="004A76C5" w:rsidRPr="00C26937" w:rsidRDefault="004A76C5" w:rsidP="00755597">
      <w:pPr>
        <w:widowControl w:val="0"/>
        <w:tabs>
          <w:tab w:val="left" w:pos="360"/>
        </w:tabs>
        <w:spacing w:line="360" w:lineRule="exact"/>
        <w:jc w:val="right"/>
        <w:rPr>
          <w:rFonts w:asciiTheme="minorHAnsi" w:hAnsiTheme="minorHAnsi" w:cstheme="minorHAnsi"/>
          <w:b w:val="0"/>
          <w:bCs w:val="0"/>
          <w:color w:val="000000"/>
          <w:szCs w:val="22"/>
        </w:rPr>
      </w:pPr>
    </w:p>
    <w:p w14:paraId="31B4CB90" w14:textId="77777777" w:rsidR="00755597" w:rsidRPr="00C26937" w:rsidRDefault="00755597" w:rsidP="00755597">
      <w:pPr>
        <w:widowControl w:val="0"/>
        <w:tabs>
          <w:tab w:val="left" w:pos="360"/>
        </w:tabs>
        <w:spacing w:line="360" w:lineRule="exact"/>
        <w:jc w:val="right"/>
        <w:rPr>
          <w:rFonts w:asciiTheme="minorHAnsi" w:hAnsiTheme="minorHAnsi" w:cstheme="minorHAnsi"/>
          <w:b w:val="0"/>
          <w:bCs w:val="0"/>
          <w:color w:val="000000"/>
          <w:szCs w:val="22"/>
        </w:rPr>
      </w:pPr>
      <w:r w:rsidRPr="00C26937">
        <w:rPr>
          <w:rFonts w:asciiTheme="minorHAnsi" w:hAnsiTheme="minorHAnsi" w:cstheme="minorHAnsi"/>
          <w:b w:val="0"/>
          <w:bCs w:val="0"/>
          <w:color w:val="000000"/>
          <w:szCs w:val="22"/>
        </w:rPr>
        <w:t>………………………………………………………..</w:t>
      </w:r>
    </w:p>
    <w:p w14:paraId="7FF226C7" w14:textId="673A57B2" w:rsidR="00755597" w:rsidRPr="00C26937" w:rsidRDefault="00755597" w:rsidP="00755597">
      <w:pPr>
        <w:jc w:val="right"/>
        <w:rPr>
          <w:rFonts w:asciiTheme="minorHAnsi" w:hAnsiTheme="minorHAnsi" w:cstheme="minorHAnsi"/>
          <w:b w:val="0"/>
          <w:bCs w:val="0"/>
          <w:color w:val="000000"/>
          <w:sz w:val="20"/>
        </w:rPr>
      </w:pPr>
      <w:r w:rsidRPr="00C26937">
        <w:rPr>
          <w:rFonts w:asciiTheme="minorHAnsi" w:hAnsiTheme="minorHAnsi" w:cstheme="minorHAnsi"/>
          <w:b w:val="0"/>
          <w:bCs w:val="0"/>
          <w:color w:val="000000"/>
          <w:sz w:val="20"/>
        </w:rPr>
        <w:t>Data</w:t>
      </w:r>
      <w:r w:rsidR="006751F8">
        <w:rPr>
          <w:rFonts w:asciiTheme="minorHAnsi" w:hAnsiTheme="minorHAnsi" w:cstheme="minorHAnsi"/>
          <w:b w:val="0"/>
          <w:bCs w:val="0"/>
          <w:color w:val="000000"/>
          <w:sz w:val="20"/>
        </w:rPr>
        <w:t>, imię i nazwisko</w:t>
      </w:r>
      <w:r w:rsidRPr="00C26937">
        <w:rPr>
          <w:rFonts w:asciiTheme="minorHAnsi" w:hAnsiTheme="minorHAnsi" w:cstheme="minorHAnsi"/>
          <w:b w:val="0"/>
          <w:bCs w:val="0"/>
          <w:color w:val="000000"/>
          <w:sz w:val="20"/>
        </w:rPr>
        <w:t xml:space="preserve"> </w:t>
      </w:r>
      <w:r w:rsidR="006751F8">
        <w:rPr>
          <w:rFonts w:asciiTheme="minorHAnsi" w:hAnsiTheme="minorHAnsi" w:cstheme="minorHAnsi"/>
          <w:b w:val="0"/>
          <w:bCs w:val="0"/>
          <w:color w:val="000000"/>
          <w:sz w:val="20"/>
        </w:rPr>
        <w:t>oraz</w:t>
      </w:r>
      <w:r w:rsidRPr="00C26937">
        <w:rPr>
          <w:rFonts w:asciiTheme="minorHAnsi" w:hAnsiTheme="minorHAnsi" w:cstheme="minorHAnsi"/>
          <w:b w:val="0"/>
          <w:bCs w:val="0"/>
          <w:color w:val="000000"/>
          <w:sz w:val="20"/>
        </w:rPr>
        <w:t xml:space="preserve"> </w:t>
      </w:r>
      <w:r w:rsidR="006751F8">
        <w:rPr>
          <w:rFonts w:asciiTheme="minorHAnsi" w:hAnsiTheme="minorHAnsi" w:cstheme="minorHAnsi"/>
          <w:b w:val="0"/>
          <w:bCs w:val="0"/>
          <w:color w:val="000000"/>
          <w:sz w:val="20"/>
        </w:rPr>
        <w:t>p</w:t>
      </w:r>
      <w:r w:rsidRPr="00C26937">
        <w:rPr>
          <w:rFonts w:asciiTheme="minorHAnsi" w:hAnsiTheme="minorHAnsi" w:cstheme="minorHAnsi"/>
          <w:b w:val="0"/>
          <w:bCs w:val="0"/>
          <w:color w:val="000000"/>
          <w:sz w:val="20"/>
        </w:rPr>
        <w:t xml:space="preserve">odpis </w:t>
      </w:r>
      <w:r w:rsidRPr="00C26937">
        <w:rPr>
          <w:rFonts w:asciiTheme="minorHAnsi" w:hAnsiTheme="minorHAnsi" w:cstheme="minorHAnsi"/>
          <w:b w:val="0"/>
          <w:bCs w:val="0"/>
          <w:color w:val="000000"/>
          <w:sz w:val="20"/>
        </w:rPr>
        <w:br/>
        <w:t>osoby</w:t>
      </w:r>
      <w:r w:rsidR="00203BB9">
        <w:rPr>
          <w:rFonts w:asciiTheme="minorHAnsi" w:hAnsiTheme="minorHAnsi" w:cstheme="minorHAnsi"/>
          <w:b w:val="0"/>
          <w:bCs w:val="0"/>
          <w:color w:val="000000"/>
          <w:sz w:val="20"/>
        </w:rPr>
        <w:t xml:space="preserve"> / osób</w:t>
      </w:r>
      <w:r w:rsidRPr="00C26937">
        <w:rPr>
          <w:rFonts w:asciiTheme="minorHAnsi" w:hAnsiTheme="minorHAnsi" w:cstheme="minorHAnsi"/>
          <w:b w:val="0"/>
          <w:bCs w:val="0"/>
          <w:color w:val="000000"/>
          <w:sz w:val="20"/>
        </w:rPr>
        <w:t xml:space="preserve"> </w:t>
      </w:r>
      <w:r w:rsidR="006751F8">
        <w:rPr>
          <w:rFonts w:asciiTheme="minorHAnsi" w:hAnsiTheme="minorHAnsi" w:cstheme="minorHAnsi"/>
          <w:b w:val="0"/>
          <w:bCs w:val="0"/>
          <w:color w:val="000000"/>
          <w:sz w:val="20"/>
        </w:rPr>
        <w:t>upoważnionej</w:t>
      </w:r>
      <w:r w:rsidR="00203BB9">
        <w:rPr>
          <w:rFonts w:asciiTheme="minorHAnsi" w:hAnsiTheme="minorHAnsi" w:cstheme="minorHAnsi"/>
          <w:b w:val="0"/>
          <w:bCs w:val="0"/>
          <w:color w:val="000000"/>
          <w:sz w:val="20"/>
        </w:rPr>
        <w:t xml:space="preserve"> / -</w:t>
      </w:r>
      <w:proofErr w:type="spellStart"/>
      <w:r w:rsidR="00203BB9">
        <w:rPr>
          <w:rFonts w:asciiTheme="minorHAnsi" w:hAnsiTheme="minorHAnsi" w:cstheme="minorHAnsi"/>
          <w:b w:val="0"/>
          <w:bCs w:val="0"/>
          <w:color w:val="000000"/>
          <w:sz w:val="20"/>
        </w:rPr>
        <w:t>ych</w:t>
      </w:r>
      <w:proofErr w:type="spellEnd"/>
      <w:r w:rsidR="006751F8">
        <w:rPr>
          <w:rFonts w:asciiTheme="minorHAnsi" w:hAnsiTheme="minorHAnsi" w:cstheme="minorHAnsi"/>
          <w:b w:val="0"/>
          <w:bCs w:val="0"/>
          <w:color w:val="000000"/>
          <w:sz w:val="20"/>
        </w:rPr>
        <w:t xml:space="preserve"> do </w:t>
      </w:r>
      <w:r w:rsidRPr="00C26937">
        <w:rPr>
          <w:rFonts w:asciiTheme="minorHAnsi" w:hAnsiTheme="minorHAnsi" w:cstheme="minorHAnsi"/>
          <w:b w:val="0"/>
          <w:bCs w:val="0"/>
          <w:color w:val="000000"/>
          <w:sz w:val="20"/>
        </w:rPr>
        <w:t>reprezent</w:t>
      </w:r>
      <w:r w:rsidR="006751F8">
        <w:rPr>
          <w:rFonts w:asciiTheme="minorHAnsi" w:hAnsiTheme="minorHAnsi" w:cstheme="minorHAnsi"/>
          <w:b w:val="0"/>
          <w:bCs w:val="0"/>
          <w:color w:val="000000"/>
          <w:sz w:val="20"/>
        </w:rPr>
        <w:t xml:space="preserve">acji </w:t>
      </w:r>
      <w:r w:rsidRPr="00C26937">
        <w:rPr>
          <w:rFonts w:asciiTheme="minorHAnsi" w:hAnsiTheme="minorHAnsi" w:cstheme="minorHAnsi"/>
          <w:b w:val="0"/>
          <w:bCs w:val="0"/>
          <w:color w:val="000000"/>
          <w:sz w:val="20"/>
        </w:rPr>
        <w:t xml:space="preserve"> Oferenta</w:t>
      </w:r>
    </w:p>
    <w:p w14:paraId="7DC46E05" w14:textId="461D61C1" w:rsidR="004466DA" w:rsidRPr="00C26937" w:rsidRDefault="004466DA" w:rsidP="00267D90">
      <w:pPr>
        <w:spacing w:after="160" w:line="259" w:lineRule="auto"/>
        <w:jc w:val="both"/>
        <w:rPr>
          <w:rFonts w:asciiTheme="minorHAnsi" w:hAnsiTheme="minorHAnsi" w:cstheme="minorHAnsi"/>
          <w:bCs w:val="0"/>
          <w:sz w:val="20"/>
        </w:rPr>
      </w:pPr>
    </w:p>
    <w:sectPr w:rsidR="004466DA" w:rsidRPr="00C26937" w:rsidSect="0026386E">
      <w:headerReference w:type="default" r:id="rId9"/>
      <w:footerReference w:type="default" r:id="rId10"/>
      <w:pgSz w:w="11906" w:h="16838"/>
      <w:pgMar w:top="2380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95F48" w14:textId="77777777" w:rsidR="00F93B01" w:rsidRDefault="00F93B01">
      <w:r>
        <w:separator/>
      </w:r>
    </w:p>
  </w:endnote>
  <w:endnote w:type="continuationSeparator" w:id="0">
    <w:p w14:paraId="6D5EFEB6" w14:textId="77777777" w:rsidR="00F93B01" w:rsidRDefault="00F93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tique Olive">
    <w:altName w:val="Calibri"/>
    <w:charset w:val="EE"/>
    <w:family w:val="swiss"/>
    <w:pitch w:val="variable"/>
    <w:sig w:usb0="00000007" w:usb1="00000000" w:usb2="00000000" w:usb3="00000000" w:csb0="0000009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b w:val="0"/>
        <w:bCs w:val="0"/>
        <w:sz w:val="20"/>
      </w:rPr>
      <w:id w:val="-525337061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b w:val="0"/>
            <w:bCs w:val="0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54C57F6" w14:textId="209ADE8A" w:rsidR="00436D54" w:rsidRPr="00436D54" w:rsidRDefault="00436D54">
            <w:pPr>
              <w:pStyle w:val="Stopka"/>
              <w:jc w:val="right"/>
              <w:rPr>
                <w:rFonts w:asciiTheme="minorHAnsi" w:hAnsiTheme="minorHAnsi" w:cstheme="minorHAnsi"/>
                <w:b w:val="0"/>
                <w:bCs w:val="0"/>
                <w:sz w:val="20"/>
              </w:rPr>
            </w:pPr>
            <w:r w:rsidRPr="00436D54">
              <w:rPr>
                <w:rFonts w:asciiTheme="minorHAnsi" w:hAnsiTheme="minorHAnsi" w:cstheme="minorHAnsi"/>
                <w:b w:val="0"/>
                <w:bCs w:val="0"/>
                <w:sz w:val="20"/>
              </w:rPr>
              <w:t xml:space="preserve">Strona </w:t>
            </w:r>
            <w:r w:rsidRPr="00436D54">
              <w:rPr>
                <w:rFonts w:asciiTheme="minorHAnsi" w:hAnsiTheme="minorHAnsi" w:cstheme="minorHAnsi"/>
                <w:b w:val="0"/>
                <w:bCs w:val="0"/>
                <w:sz w:val="20"/>
              </w:rPr>
              <w:fldChar w:fldCharType="begin"/>
            </w:r>
            <w:r w:rsidRPr="00436D54">
              <w:rPr>
                <w:rFonts w:asciiTheme="minorHAnsi" w:hAnsiTheme="minorHAnsi" w:cstheme="minorHAnsi"/>
                <w:b w:val="0"/>
                <w:bCs w:val="0"/>
                <w:sz w:val="20"/>
              </w:rPr>
              <w:instrText>PAGE</w:instrText>
            </w:r>
            <w:r w:rsidRPr="00436D54">
              <w:rPr>
                <w:rFonts w:asciiTheme="minorHAnsi" w:hAnsiTheme="minorHAnsi" w:cstheme="minorHAnsi"/>
                <w:b w:val="0"/>
                <w:bCs w:val="0"/>
                <w:sz w:val="20"/>
              </w:rPr>
              <w:fldChar w:fldCharType="separate"/>
            </w:r>
            <w:r w:rsidRPr="00436D54">
              <w:rPr>
                <w:rFonts w:asciiTheme="minorHAnsi" w:hAnsiTheme="minorHAnsi" w:cstheme="minorHAnsi"/>
                <w:b w:val="0"/>
                <w:bCs w:val="0"/>
                <w:sz w:val="20"/>
              </w:rPr>
              <w:t>2</w:t>
            </w:r>
            <w:r w:rsidRPr="00436D54">
              <w:rPr>
                <w:rFonts w:asciiTheme="minorHAnsi" w:hAnsiTheme="minorHAnsi" w:cstheme="minorHAnsi"/>
                <w:b w:val="0"/>
                <w:bCs w:val="0"/>
                <w:sz w:val="20"/>
              </w:rPr>
              <w:fldChar w:fldCharType="end"/>
            </w:r>
            <w:r w:rsidRPr="00436D54">
              <w:rPr>
                <w:rFonts w:asciiTheme="minorHAnsi" w:hAnsiTheme="minorHAnsi" w:cstheme="minorHAnsi"/>
                <w:b w:val="0"/>
                <w:bCs w:val="0"/>
                <w:sz w:val="20"/>
              </w:rPr>
              <w:t xml:space="preserve"> z </w:t>
            </w:r>
            <w:r w:rsidRPr="00436D54">
              <w:rPr>
                <w:rFonts w:asciiTheme="minorHAnsi" w:hAnsiTheme="minorHAnsi" w:cstheme="minorHAnsi"/>
                <w:b w:val="0"/>
                <w:bCs w:val="0"/>
                <w:sz w:val="20"/>
              </w:rPr>
              <w:fldChar w:fldCharType="begin"/>
            </w:r>
            <w:r w:rsidRPr="00436D54">
              <w:rPr>
                <w:rFonts w:asciiTheme="minorHAnsi" w:hAnsiTheme="minorHAnsi" w:cstheme="minorHAnsi"/>
                <w:b w:val="0"/>
                <w:bCs w:val="0"/>
                <w:sz w:val="20"/>
              </w:rPr>
              <w:instrText>NUMPAGES</w:instrText>
            </w:r>
            <w:r w:rsidRPr="00436D54">
              <w:rPr>
                <w:rFonts w:asciiTheme="minorHAnsi" w:hAnsiTheme="minorHAnsi" w:cstheme="minorHAnsi"/>
                <w:b w:val="0"/>
                <w:bCs w:val="0"/>
                <w:sz w:val="20"/>
              </w:rPr>
              <w:fldChar w:fldCharType="separate"/>
            </w:r>
            <w:r w:rsidRPr="00436D54">
              <w:rPr>
                <w:rFonts w:asciiTheme="minorHAnsi" w:hAnsiTheme="minorHAnsi" w:cstheme="minorHAnsi"/>
                <w:b w:val="0"/>
                <w:bCs w:val="0"/>
                <w:sz w:val="20"/>
              </w:rPr>
              <w:t>2</w:t>
            </w:r>
            <w:r w:rsidRPr="00436D54">
              <w:rPr>
                <w:rFonts w:asciiTheme="minorHAnsi" w:hAnsiTheme="minorHAnsi" w:cstheme="minorHAnsi"/>
                <w:b w:val="0"/>
                <w:bCs w:val="0"/>
                <w:sz w:val="20"/>
              </w:rPr>
              <w:fldChar w:fldCharType="end"/>
            </w:r>
          </w:p>
        </w:sdtContent>
      </w:sdt>
    </w:sdtContent>
  </w:sdt>
  <w:p w14:paraId="1EA5F882" w14:textId="77777777" w:rsidR="00E94776" w:rsidRPr="00436D54" w:rsidRDefault="00E94776">
    <w:pPr>
      <w:pStyle w:val="Stopka"/>
      <w:ind w:right="360"/>
      <w:rPr>
        <w:rFonts w:asciiTheme="minorHAnsi" w:hAnsiTheme="minorHAnsi" w:cstheme="minorHAnsi"/>
        <w:b w:val="0"/>
        <w:bCs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6D6C7" w14:textId="77777777" w:rsidR="00F93B01" w:rsidRDefault="00F93B01">
      <w:r>
        <w:separator/>
      </w:r>
    </w:p>
  </w:footnote>
  <w:footnote w:type="continuationSeparator" w:id="0">
    <w:p w14:paraId="7BCB2CDA" w14:textId="77777777" w:rsidR="00F93B01" w:rsidRDefault="00F93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21D79" w14:textId="7AAA56BD" w:rsidR="00E94776" w:rsidRPr="00B96AA9" w:rsidRDefault="00E94776" w:rsidP="00267D90">
    <w:pPr>
      <w:pStyle w:val="Nagwek"/>
      <w:ind w:right="360"/>
      <w:jc w:val="right"/>
      <w:rPr>
        <w:b w:val="0"/>
        <w:bCs w:val="0"/>
        <w:i/>
        <w:sz w:val="16"/>
        <w:szCs w:val="16"/>
      </w:rPr>
    </w:pPr>
  </w:p>
  <w:p w14:paraId="24C1985B" w14:textId="422400FF" w:rsidR="00E94776" w:rsidRDefault="00835229">
    <w:pPr>
      <w:pStyle w:val="Nagwek"/>
    </w:pPr>
    <w:r w:rsidRPr="00CD3356">
      <w:rPr>
        <w:noProof/>
      </w:rPr>
      <w:drawing>
        <wp:inline distT="0" distB="0" distL="0" distR="0" wp14:anchorId="7A47047C" wp14:editId="1183FEB0">
          <wp:extent cx="4709160" cy="649224"/>
          <wp:effectExtent l="0" t="0" r="0" b="0"/>
          <wp:docPr id="1053899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3899952" name="Obraz 10538999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9160" cy="6492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-1440"/>
        </w:tabs>
        <w:ind w:left="-100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-1440"/>
        </w:tabs>
        <w:ind w:left="-864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1440"/>
        </w:tabs>
        <w:ind w:left="-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1440"/>
        </w:tabs>
        <w:ind w:left="-57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1440"/>
        </w:tabs>
        <w:ind w:left="-432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1440"/>
        </w:tabs>
        <w:ind w:left="-28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1440"/>
        </w:tabs>
        <w:ind w:left="-14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1440"/>
        </w:tabs>
        <w:ind w:left="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1440"/>
        </w:tabs>
        <w:ind w:left="14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lef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00000005"/>
    <w:multiLevelType w:val="multi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5576E6"/>
    <w:multiLevelType w:val="hybridMultilevel"/>
    <w:tmpl w:val="52A88CA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5473060"/>
    <w:multiLevelType w:val="hybridMultilevel"/>
    <w:tmpl w:val="F2D2E186"/>
    <w:lvl w:ilvl="0" w:tplc="86F83B0A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1862A4"/>
    <w:multiLevelType w:val="hybridMultilevel"/>
    <w:tmpl w:val="84AC217A"/>
    <w:lvl w:ilvl="0" w:tplc="D1261A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746D38"/>
    <w:multiLevelType w:val="hybridMultilevel"/>
    <w:tmpl w:val="DBACCEB2"/>
    <w:lvl w:ilvl="0" w:tplc="3EB0464A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861CE9"/>
    <w:multiLevelType w:val="hybridMultilevel"/>
    <w:tmpl w:val="C6E0F49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3207415"/>
    <w:multiLevelType w:val="hybridMultilevel"/>
    <w:tmpl w:val="5366D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075F1"/>
    <w:multiLevelType w:val="hybridMultilevel"/>
    <w:tmpl w:val="4E0EEE90"/>
    <w:lvl w:ilvl="0" w:tplc="A1A6E9E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9544B"/>
    <w:multiLevelType w:val="hybridMultilevel"/>
    <w:tmpl w:val="21E4B1EE"/>
    <w:lvl w:ilvl="0" w:tplc="0415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2AA35DA7"/>
    <w:multiLevelType w:val="multilevel"/>
    <w:tmpl w:val="376A437E"/>
    <w:lvl w:ilvl="0">
      <w:start w:val="1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180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B4D6191"/>
    <w:multiLevelType w:val="hybridMultilevel"/>
    <w:tmpl w:val="7BC0FE12"/>
    <w:lvl w:ilvl="0" w:tplc="88CEE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43781"/>
    <w:multiLevelType w:val="multilevel"/>
    <w:tmpl w:val="1798A63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270A19"/>
    <w:multiLevelType w:val="hybridMultilevel"/>
    <w:tmpl w:val="38429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D2652A"/>
    <w:multiLevelType w:val="hybridMultilevel"/>
    <w:tmpl w:val="1CD806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877BAF"/>
    <w:multiLevelType w:val="multilevel"/>
    <w:tmpl w:val="746E20C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87" w:hanging="1440"/>
      </w:pPr>
      <w:rPr>
        <w:rFonts w:hint="default"/>
      </w:rPr>
    </w:lvl>
  </w:abstractNum>
  <w:abstractNum w:abstractNumId="19" w15:restartNumberingAfterBreak="0">
    <w:nsid w:val="5321566E"/>
    <w:multiLevelType w:val="hybridMultilevel"/>
    <w:tmpl w:val="E76495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3D6E3C"/>
    <w:multiLevelType w:val="hybridMultilevel"/>
    <w:tmpl w:val="7F9C0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E61C2"/>
    <w:multiLevelType w:val="hybridMultilevel"/>
    <w:tmpl w:val="A0CAE82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D6711"/>
    <w:multiLevelType w:val="hybridMultilevel"/>
    <w:tmpl w:val="57106D44"/>
    <w:lvl w:ilvl="0" w:tplc="3BBABE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B9353DB"/>
    <w:multiLevelType w:val="hybridMultilevel"/>
    <w:tmpl w:val="7E5639D6"/>
    <w:lvl w:ilvl="0" w:tplc="78C6C2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C4D4CDD"/>
    <w:multiLevelType w:val="hybridMultilevel"/>
    <w:tmpl w:val="D47C2CC2"/>
    <w:lvl w:ilvl="0" w:tplc="CF8CAF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0A971ED"/>
    <w:multiLevelType w:val="hybridMultilevel"/>
    <w:tmpl w:val="1BF8552A"/>
    <w:lvl w:ilvl="0" w:tplc="37762A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727C9"/>
    <w:multiLevelType w:val="hybridMultilevel"/>
    <w:tmpl w:val="55FE6910"/>
    <w:lvl w:ilvl="0" w:tplc="28C44C7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55E111F"/>
    <w:multiLevelType w:val="hybridMultilevel"/>
    <w:tmpl w:val="52D63E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1354629"/>
    <w:multiLevelType w:val="hybridMultilevel"/>
    <w:tmpl w:val="C602E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E31717"/>
    <w:multiLevelType w:val="hybridMultilevel"/>
    <w:tmpl w:val="454E2C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6D3249"/>
    <w:multiLevelType w:val="hybridMultilevel"/>
    <w:tmpl w:val="A29481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3112E5"/>
    <w:multiLevelType w:val="hybridMultilevel"/>
    <w:tmpl w:val="C4BA89E6"/>
    <w:lvl w:ilvl="0" w:tplc="93BE67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84599792">
    <w:abstractNumId w:val="0"/>
  </w:num>
  <w:num w:numId="2" w16cid:durableId="337193472">
    <w:abstractNumId w:val="27"/>
  </w:num>
  <w:num w:numId="3" w16cid:durableId="170143977">
    <w:abstractNumId w:val="11"/>
  </w:num>
  <w:num w:numId="4" w16cid:durableId="653333569">
    <w:abstractNumId w:val="5"/>
  </w:num>
  <w:num w:numId="5" w16cid:durableId="883522277">
    <w:abstractNumId w:val="12"/>
  </w:num>
  <w:num w:numId="6" w16cid:durableId="1690175408">
    <w:abstractNumId w:val="29"/>
  </w:num>
  <w:num w:numId="7" w16cid:durableId="442188287">
    <w:abstractNumId w:val="19"/>
  </w:num>
  <w:num w:numId="8" w16cid:durableId="574127689">
    <w:abstractNumId w:val="7"/>
  </w:num>
  <w:num w:numId="9" w16cid:durableId="24067396">
    <w:abstractNumId w:val="10"/>
  </w:num>
  <w:num w:numId="10" w16cid:durableId="324482978">
    <w:abstractNumId w:val="16"/>
  </w:num>
  <w:num w:numId="11" w16cid:durableId="2225218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5398390">
    <w:abstractNumId w:val="30"/>
  </w:num>
  <w:num w:numId="13" w16cid:durableId="1371295099">
    <w:abstractNumId w:val="17"/>
  </w:num>
  <w:num w:numId="14" w16cid:durableId="791288840">
    <w:abstractNumId w:val="26"/>
  </w:num>
  <w:num w:numId="15" w16cid:durableId="192617103">
    <w:abstractNumId w:val="15"/>
  </w:num>
  <w:num w:numId="16" w16cid:durableId="73717416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57504219">
    <w:abstractNumId w:val="22"/>
  </w:num>
  <w:num w:numId="18" w16cid:durableId="255946399">
    <w:abstractNumId w:val="28"/>
  </w:num>
  <w:num w:numId="19" w16cid:durableId="1460612933">
    <w:abstractNumId w:val="23"/>
  </w:num>
  <w:num w:numId="20" w16cid:durableId="1253317141">
    <w:abstractNumId w:val="20"/>
  </w:num>
  <w:num w:numId="21" w16cid:durableId="1744332922">
    <w:abstractNumId w:val="6"/>
  </w:num>
  <w:num w:numId="22" w16cid:durableId="597100265">
    <w:abstractNumId w:val="21"/>
  </w:num>
  <w:num w:numId="23" w16cid:durableId="12146108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29093395">
    <w:abstractNumId w:val="9"/>
  </w:num>
  <w:num w:numId="25" w16cid:durableId="1597591218">
    <w:abstractNumId w:val="13"/>
  </w:num>
  <w:num w:numId="26" w16cid:durableId="506595986">
    <w:abstractNumId w:val="18"/>
  </w:num>
  <w:num w:numId="27" w16cid:durableId="1575239648">
    <w:abstractNumId w:val="14"/>
  </w:num>
  <w:num w:numId="28" w16cid:durableId="761267291">
    <w:abstractNumId w:val="24"/>
  </w:num>
  <w:num w:numId="29" w16cid:durableId="417941340">
    <w:abstractNumId w:val="32"/>
  </w:num>
  <w:num w:numId="30" w16cid:durableId="1928726120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E4A"/>
    <w:rsid w:val="00001370"/>
    <w:rsid w:val="000013C9"/>
    <w:rsid w:val="0000375C"/>
    <w:rsid w:val="000104E8"/>
    <w:rsid w:val="000236DA"/>
    <w:rsid w:val="000308A5"/>
    <w:rsid w:val="00033DEC"/>
    <w:rsid w:val="000353E3"/>
    <w:rsid w:val="00041D6D"/>
    <w:rsid w:val="000477B9"/>
    <w:rsid w:val="000479F7"/>
    <w:rsid w:val="0005167F"/>
    <w:rsid w:val="00051D86"/>
    <w:rsid w:val="00053FF1"/>
    <w:rsid w:val="0007034C"/>
    <w:rsid w:val="00070351"/>
    <w:rsid w:val="00077C77"/>
    <w:rsid w:val="00090816"/>
    <w:rsid w:val="00095831"/>
    <w:rsid w:val="000A1BD5"/>
    <w:rsid w:val="000A1F06"/>
    <w:rsid w:val="000A5538"/>
    <w:rsid w:val="000A7764"/>
    <w:rsid w:val="000B0A6C"/>
    <w:rsid w:val="000C0177"/>
    <w:rsid w:val="000D1487"/>
    <w:rsid w:val="000E0BC5"/>
    <w:rsid w:val="000F0EDA"/>
    <w:rsid w:val="000F2E71"/>
    <w:rsid w:val="00116B96"/>
    <w:rsid w:val="00132649"/>
    <w:rsid w:val="0014287E"/>
    <w:rsid w:val="00144394"/>
    <w:rsid w:val="00147E13"/>
    <w:rsid w:val="0015042D"/>
    <w:rsid w:val="00157C00"/>
    <w:rsid w:val="0016510B"/>
    <w:rsid w:val="00170A55"/>
    <w:rsid w:val="00170B69"/>
    <w:rsid w:val="00173DCD"/>
    <w:rsid w:val="0018066D"/>
    <w:rsid w:val="00182E48"/>
    <w:rsid w:val="00186666"/>
    <w:rsid w:val="0018736B"/>
    <w:rsid w:val="00194044"/>
    <w:rsid w:val="001A6CC6"/>
    <w:rsid w:val="001A7018"/>
    <w:rsid w:val="001B1D35"/>
    <w:rsid w:val="001C2B7B"/>
    <w:rsid w:val="001C5D46"/>
    <w:rsid w:val="001D02B1"/>
    <w:rsid w:val="001D08F8"/>
    <w:rsid w:val="001D0B90"/>
    <w:rsid w:val="001D6465"/>
    <w:rsid w:val="001E45FD"/>
    <w:rsid w:val="001E5158"/>
    <w:rsid w:val="001E65CA"/>
    <w:rsid w:val="001E7143"/>
    <w:rsid w:val="001E774B"/>
    <w:rsid w:val="00200C0D"/>
    <w:rsid w:val="002013A1"/>
    <w:rsid w:val="00202F36"/>
    <w:rsid w:val="00203BB9"/>
    <w:rsid w:val="00220510"/>
    <w:rsid w:val="0023079F"/>
    <w:rsid w:val="002468D9"/>
    <w:rsid w:val="00247445"/>
    <w:rsid w:val="00261A34"/>
    <w:rsid w:val="0026386E"/>
    <w:rsid w:val="002638CE"/>
    <w:rsid w:val="00264BAF"/>
    <w:rsid w:val="00265820"/>
    <w:rsid w:val="00267D90"/>
    <w:rsid w:val="00267E4F"/>
    <w:rsid w:val="0027537D"/>
    <w:rsid w:val="00281463"/>
    <w:rsid w:val="00281910"/>
    <w:rsid w:val="0028367C"/>
    <w:rsid w:val="002A008A"/>
    <w:rsid w:val="002A6B4B"/>
    <w:rsid w:val="002B14EE"/>
    <w:rsid w:val="002B545D"/>
    <w:rsid w:val="002C6D0E"/>
    <w:rsid w:val="002C6E49"/>
    <w:rsid w:val="002D790F"/>
    <w:rsid w:val="002E65B3"/>
    <w:rsid w:val="002F107C"/>
    <w:rsid w:val="002F4222"/>
    <w:rsid w:val="00304D19"/>
    <w:rsid w:val="003132BC"/>
    <w:rsid w:val="00317B20"/>
    <w:rsid w:val="00322199"/>
    <w:rsid w:val="0033031C"/>
    <w:rsid w:val="003325D4"/>
    <w:rsid w:val="00332E4F"/>
    <w:rsid w:val="00344492"/>
    <w:rsid w:val="00353A76"/>
    <w:rsid w:val="00354FD2"/>
    <w:rsid w:val="0035669B"/>
    <w:rsid w:val="003733F2"/>
    <w:rsid w:val="00375AA0"/>
    <w:rsid w:val="00385D18"/>
    <w:rsid w:val="00386349"/>
    <w:rsid w:val="003D202C"/>
    <w:rsid w:val="003E2E70"/>
    <w:rsid w:val="003E2F50"/>
    <w:rsid w:val="003E6865"/>
    <w:rsid w:val="003E765C"/>
    <w:rsid w:val="003F191E"/>
    <w:rsid w:val="003F4294"/>
    <w:rsid w:val="003F45B8"/>
    <w:rsid w:val="003F6F96"/>
    <w:rsid w:val="00401C03"/>
    <w:rsid w:val="00402DDA"/>
    <w:rsid w:val="004038DD"/>
    <w:rsid w:val="0041203E"/>
    <w:rsid w:val="00412D7F"/>
    <w:rsid w:val="004132A9"/>
    <w:rsid w:val="004324E7"/>
    <w:rsid w:val="00435B80"/>
    <w:rsid w:val="004363C3"/>
    <w:rsid w:val="00436D54"/>
    <w:rsid w:val="004417C0"/>
    <w:rsid w:val="00445F39"/>
    <w:rsid w:val="004466DA"/>
    <w:rsid w:val="00447907"/>
    <w:rsid w:val="0045011F"/>
    <w:rsid w:val="00450194"/>
    <w:rsid w:val="00452BC5"/>
    <w:rsid w:val="00456BB9"/>
    <w:rsid w:val="00461359"/>
    <w:rsid w:val="00462DA6"/>
    <w:rsid w:val="00463305"/>
    <w:rsid w:val="00463891"/>
    <w:rsid w:val="00465951"/>
    <w:rsid w:val="00470A27"/>
    <w:rsid w:val="00470B4D"/>
    <w:rsid w:val="00475C1D"/>
    <w:rsid w:val="004A76C5"/>
    <w:rsid w:val="004C17D7"/>
    <w:rsid w:val="004D036E"/>
    <w:rsid w:val="004D76D7"/>
    <w:rsid w:val="004E5821"/>
    <w:rsid w:val="004F02A4"/>
    <w:rsid w:val="004F1281"/>
    <w:rsid w:val="004F3F14"/>
    <w:rsid w:val="004F5425"/>
    <w:rsid w:val="00503F05"/>
    <w:rsid w:val="00510726"/>
    <w:rsid w:val="00526CE7"/>
    <w:rsid w:val="00530EB2"/>
    <w:rsid w:val="00533F0E"/>
    <w:rsid w:val="005349F1"/>
    <w:rsid w:val="00534B02"/>
    <w:rsid w:val="005437AD"/>
    <w:rsid w:val="005456B4"/>
    <w:rsid w:val="00546451"/>
    <w:rsid w:val="005512ED"/>
    <w:rsid w:val="005539D7"/>
    <w:rsid w:val="00560577"/>
    <w:rsid w:val="00562DB6"/>
    <w:rsid w:val="00564E2F"/>
    <w:rsid w:val="00565C71"/>
    <w:rsid w:val="00573519"/>
    <w:rsid w:val="00574021"/>
    <w:rsid w:val="00575404"/>
    <w:rsid w:val="00580F23"/>
    <w:rsid w:val="00593305"/>
    <w:rsid w:val="005A42DC"/>
    <w:rsid w:val="005C2BC9"/>
    <w:rsid w:val="005C6BC3"/>
    <w:rsid w:val="005C7BC3"/>
    <w:rsid w:val="005E05B5"/>
    <w:rsid w:val="005E1F5D"/>
    <w:rsid w:val="005E51E2"/>
    <w:rsid w:val="005F32A0"/>
    <w:rsid w:val="005F7C7A"/>
    <w:rsid w:val="00600121"/>
    <w:rsid w:val="00602E00"/>
    <w:rsid w:val="00604F48"/>
    <w:rsid w:val="00617E4A"/>
    <w:rsid w:val="0062423A"/>
    <w:rsid w:val="00626809"/>
    <w:rsid w:val="00627DC2"/>
    <w:rsid w:val="00631AF3"/>
    <w:rsid w:val="00634EBC"/>
    <w:rsid w:val="00635A29"/>
    <w:rsid w:val="006426AA"/>
    <w:rsid w:val="006514BB"/>
    <w:rsid w:val="00652E47"/>
    <w:rsid w:val="00654D56"/>
    <w:rsid w:val="00660928"/>
    <w:rsid w:val="0066092F"/>
    <w:rsid w:val="006668E5"/>
    <w:rsid w:val="0066710E"/>
    <w:rsid w:val="00671DAF"/>
    <w:rsid w:val="006751F8"/>
    <w:rsid w:val="0067773E"/>
    <w:rsid w:val="00677E34"/>
    <w:rsid w:val="00681536"/>
    <w:rsid w:val="0068516C"/>
    <w:rsid w:val="006A2EC8"/>
    <w:rsid w:val="006A6264"/>
    <w:rsid w:val="006A7E30"/>
    <w:rsid w:val="006C023F"/>
    <w:rsid w:val="006C0C3F"/>
    <w:rsid w:val="006C5051"/>
    <w:rsid w:val="006C63F8"/>
    <w:rsid w:val="006D336F"/>
    <w:rsid w:val="006D4057"/>
    <w:rsid w:val="006E2280"/>
    <w:rsid w:val="006E3925"/>
    <w:rsid w:val="006E462A"/>
    <w:rsid w:val="006E6AE0"/>
    <w:rsid w:val="006F2753"/>
    <w:rsid w:val="007167C7"/>
    <w:rsid w:val="00716E93"/>
    <w:rsid w:val="00722661"/>
    <w:rsid w:val="00727A19"/>
    <w:rsid w:val="00731BD9"/>
    <w:rsid w:val="00746120"/>
    <w:rsid w:val="007470F6"/>
    <w:rsid w:val="00754323"/>
    <w:rsid w:val="00755597"/>
    <w:rsid w:val="0076324D"/>
    <w:rsid w:val="00767F69"/>
    <w:rsid w:val="00771E9C"/>
    <w:rsid w:val="0077369A"/>
    <w:rsid w:val="007772EC"/>
    <w:rsid w:val="00781D1E"/>
    <w:rsid w:val="0078515C"/>
    <w:rsid w:val="0079262B"/>
    <w:rsid w:val="00796288"/>
    <w:rsid w:val="007A20A5"/>
    <w:rsid w:val="007A366D"/>
    <w:rsid w:val="007A635E"/>
    <w:rsid w:val="007D24E6"/>
    <w:rsid w:val="007D4049"/>
    <w:rsid w:val="007E079C"/>
    <w:rsid w:val="007E268A"/>
    <w:rsid w:val="007E435E"/>
    <w:rsid w:val="0080446F"/>
    <w:rsid w:val="00806FAA"/>
    <w:rsid w:val="00810F46"/>
    <w:rsid w:val="008113DF"/>
    <w:rsid w:val="00812E95"/>
    <w:rsid w:val="00817EDE"/>
    <w:rsid w:val="00823464"/>
    <w:rsid w:val="00833230"/>
    <w:rsid w:val="00833B63"/>
    <w:rsid w:val="00835229"/>
    <w:rsid w:val="008365DB"/>
    <w:rsid w:val="0084088B"/>
    <w:rsid w:val="00840E0B"/>
    <w:rsid w:val="00841A11"/>
    <w:rsid w:val="00850A59"/>
    <w:rsid w:val="008556FC"/>
    <w:rsid w:val="00856FF4"/>
    <w:rsid w:val="008674B3"/>
    <w:rsid w:val="008741D9"/>
    <w:rsid w:val="008751E3"/>
    <w:rsid w:val="00887678"/>
    <w:rsid w:val="008931C3"/>
    <w:rsid w:val="00893A62"/>
    <w:rsid w:val="00896716"/>
    <w:rsid w:val="00897A86"/>
    <w:rsid w:val="008A56F5"/>
    <w:rsid w:val="008B63AE"/>
    <w:rsid w:val="008C2FB1"/>
    <w:rsid w:val="008C7376"/>
    <w:rsid w:val="008E0A83"/>
    <w:rsid w:val="008E3552"/>
    <w:rsid w:val="008E3D5F"/>
    <w:rsid w:val="00902BD8"/>
    <w:rsid w:val="00903945"/>
    <w:rsid w:val="00907A53"/>
    <w:rsid w:val="0092244C"/>
    <w:rsid w:val="00935DFE"/>
    <w:rsid w:val="00937908"/>
    <w:rsid w:val="009446A8"/>
    <w:rsid w:val="00944EB5"/>
    <w:rsid w:val="009464FF"/>
    <w:rsid w:val="00951589"/>
    <w:rsid w:val="00953526"/>
    <w:rsid w:val="00956354"/>
    <w:rsid w:val="009603EC"/>
    <w:rsid w:val="00960BE9"/>
    <w:rsid w:val="0096136B"/>
    <w:rsid w:val="00964B5C"/>
    <w:rsid w:val="00971E0E"/>
    <w:rsid w:val="00973A14"/>
    <w:rsid w:val="00975F02"/>
    <w:rsid w:val="0098317F"/>
    <w:rsid w:val="00983456"/>
    <w:rsid w:val="0098509C"/>
    <w:rsid w:val="00986AE8"/>
    <w:rsid w:val="00987DF3"/>
    <w:rsid w:val="009907C4"/>
    <w:rsid w:val="00992335"/>
    <w:rsid w:val="009A4038"/>
    <w:rsid w:val="009A4AE6"/>
    <w:rsid w:val="009A7D37"/>
    <w:rsid w:val="009B2A29"/>
    <w:rsid w:val="009C2BD2"/>
    <w:rsid w:val="009C37A0"/>
    <w:rsid w:val="009C6E15"/>
    <w:rsid w:val="009C7E17"/>
    <w:rsid w:val="009D64EF"/>
    <w:rsid w:val="009D7378"/>
    <w:rsid w:val="009D7547"/>
    <w:rsid w:val="009D7A0D"/>
    <w:rsid w:val="009E05B2"/>
    <w:rsid w:val="009E1A02"/>
    <w:rsid w:val="009E5172"/>
    <w:rsid w:val="009F2ADE"/>
    <w:rsid w:val="009F3EF6"/>
    <w:rsid w:val="00A01794"/>
    <w:rsid w:val="00A117DB"/>
    <w:rsid w:val="00A11837"/>
    <w:rsid w:val="00A12573"/>
    <w:rsid w:val="00A134B3"/>
    <w:rsid w:val="00A1784E"/>
    <w:rsid w:val="00A26DD3"/>
    <w:rsid w:val="00A33790"/>
    <w:rsid w:val="00A33D16"/>
    <w:rsid w:val="00A4020D"/>
    <w:rsid w:val="00A40DB0"/>
    <w:rsid w:val="00A4173C"/>
    <w:rsid w:val="00A56B49"/>
    <w:rsid w:val="00A57D48"/>
    <w:rsid w:val="00A7251D"/>
    <w:rsid w:val="00A735D3"/>
    <w:rsid w:val="00A7696C"/>
    <w:rsid w:val="00A83DC6"/>
    <w:rsid w:val="00A84BCC"/>
    <w:rsid w:val="00A92036"/>
    <w:rsid w:val="00A95BE5"/>
    <w:rsid w:val="00AA08B5"/>
    <w:rsid w:val="00AA0DFE"/>
    <w:rsid w:val="00AA2DD4"/>
    <w:rsid w:val="00AA4338"/>
    <w:rsid w:val="00AB31B3"/>
    <w:rsid w:val="00AC5873"/>
    <w:rsid w:val="00AC775E"/>
    <w:rsid w:val="00AD2D52"/>
    <w:rsid w:val="00AE57C0"/>
    <w:rsid w:val="00AE736A"/>
    <w:rsid w:val="00AF13E1"/>
    <w:rsid w:val="00B00945"/>
    <w:rsid w:val="00B05B37"/>
    <w:rsid w:val="00B0619F"/>
    <w:rsid w:val="00B10AAE"/>
    <w:rsid w:val="00B11391"/>
    <w:rsid w:val="00B1229D"/>
    <w:rsid w:val="00B23342"/>
    <w:rsid w:val="00B311DA"/>
    <w:rsid w:val="00B361D0"/>
    <w:rsid w:val="00B37BCD"/>
    <w:rsid w:val="00B4665B"/>
    <w:rsid w:val="00B51DDD"/>
    <w:rsid w:val="00B53334"/>
    <w:rsid w:val="00B5421B"/>
    <w:rsid w:val="00B543DC"/>
    <w:rsid w:val="00B558D8"/>
    <w:rsid w:val="00B66B9C"/>
    <w:rsid w:val="00B70309"/>
    <w:rsid w:val="00B727C5"/>
    <w:rsid w:val="00B77B38"/>
    <w:rsid w:val="00B83DC7"/>
    <w:rsid w:val="00B840D5"/>
    <w:rsid w:val="00B903C1"/>
    <w:rsid w:val="00B96AA9"/>
    <w:rsid w:val="00BA72D1"/>
    <w:rsid w:val="00BA7507"/>
    <w:rsid w:val="00BB311C"/>
    <w:rsid w:val="00BC08F7"/>
    <w:rsid w:val="00BC0D9E"/>
    <w:rsid w:val="00BC3E13"/>
    <w:rsid w:val="00BC43AC"/>
    <w:rsid w:val="00BC6205"/>
    <w:rsid w:val="00BD32E5"/>
    <w:rsid w:val="00BE29D7"/>
    <w:rsid w:val="00BE78D5"/>
    <w:rsid w:val="00C1568F"/>
    <w:rsid w:val="00C21DD3"/>
    <w:rsid w:val="00C26937"/>
    <w:rsid w:val="00C366DB"/>
    <w:rsid w:val="00C45837"/>
    <w:rsid w:val="00C475DC"/>
    <w:rsid w:val="00C64F80"/>
    <w:rsid w:val="00C70093"/>
    <w:rsid w:val="00C841A0"/>
    <w:rsid w:val="00CA4D20"/>
    <w:rsid w:val="00CA791B"/>
    <w:rsid w:val="00CB2666"/>
    <w:rsid w:val="00CB3D40"/>
    <w:rsid w:val="00CC01DE"/>
    <w:rsid w:val="00CC503D"/>
    <w:rsid w:val="00CD04F8"/>
    <w:rsid w:val="00CD12EE"/>
    <w:rsid w:val="00CD3834"/>
    <w:rsid w:val="00CD4EC0"/>
    <w:rsid w:val="00CE2019"/>
    <w:rsid w:val="00CF1BAA"/>
    <w:rsid w:val="00D00057"/>
    <w:rsid w:val="00D0623A"/>
    <w:rsid w:val="00D14097"/>
    <w:rsid w:val="00D2130B"/>
    <w:rsid w:val="00D2356D"/>
    <w:rsid w:val="00D33348"/>
    <w:rsid w:val="00D36F3A"/>
    <w:rsid w:val="00D5490E"/>
    <w:rsid w:val="00D81267"/>
    <w:rsid w:val="00D8486B"/>
    <w:rsid w:val="00D85969"/>
    <w:rsid w:val="00D9368C"/>
    <w:rsid w:val="00D97C5E"/>
    <w:rsid w:val="00DA6772"/>
    <w:rsid w:val="00DB5EF0"/>
    <w:rsid w:val="00DC52EF"/>
    <w:rsid w:val="00DD0CB8"/>
    <w:rsid w:val="00DE1A7F"/>
    <w:rsid w:val="00DE4FA9"/>
    <w:rsid w:val="00E04A73"/>
    <w:rsid w:val="00E11DB4"/>
    <w:rsid w:val="00E1322E"/>
    <w:rsid w:val="00E17121"/>
    <w:rsid w:val="00E228CB"/>
    <w:rsid w:val="00E2652A"/>
    <w:rsid w:val="00E26EEE"/>
    <w:rsid w:val="00E313B6"/>
    <w:rsid w:val="00E31B68"/>
    <w:rsid w:val="00E31FD9"/>
    <w:rsid w:val="00E355D0"/>
    <w:rsid w:val="00E35ECE"/>
    <w:rsid w:val="00E3769A"/>
    <w:rsid w:val="00E42C6F"/>
    <w:rsid w:val="00E43F05"/>
    <w:rsid w:val="00E570C1"/>
    <w:rsid w:val="00E57746"/>
    <w:rsid w:val="00E63135"/>
    <w:rsid w:val="00E656B3"/>
    <w:rsid w:val="00E67ED8"/>
    <w:rsid w:val="00E726AF"/>
    <w:rsid w:val="00E7357A"/>
    <w:rsid w:val="00E80269"/>
    <w:rsid w:val="00E80C2A"/>
    <w:rsid w:val="00E82D05"/>
    <w:rsid w:val="00E9061C"/>
    <w:rsid w:val="00E90E07"/>
    <w:rsid w:val="00E94776"/>
    <w:rsid w:val="00E9662B"/>
    <w:rsid w:val="00EA7876"/>
    <w:rsid w:val="00EB2659"/>
    <w:rsid w:val="00EB40A5"/>
    <w:rsid w:val="00EC3973"/>
    <w:rsid w:val="00EE4211"/>
    <w:rsid w:val="00EE7CE9"/>
    <w:rsid w:val="00EF30D8"/>
    <w:rsid w:val="00EF4C65"/>
    <w:rsid w:val="00F000AA"/>
    <w:rsid w:val="00F007A7"/>
    <w:rsid w:val="00F05483"/>
    <w:rsid w:val="00F061CA"/>
    <w:rsid w:val="00F0739A"/>
    <w:rsid w:val="00F16C55"/>
    <w:rsid w:val="00F224CF"/>
    <w:rsid w:val="00F25993"/>
    <w:rsid w:val="00F33DCA"/>
    <w:rsid w:val="00F441CA"/>
    <w:rsid w:val="00F46CC6"/>
    <w:rsid w:val="00F506C5"/>
    <w:rsid w:val="00F57AEE"/>
    <w:rsid w:val="00F57BCB"/>
    <w:rsid w:val="00F612BA"/>
    <w:rsid w:val="00F62C63"/>
    <w:rsid w:val="00F7109A"/>
    <w:rsid w:val="00F75AE4"/>
    <w:rsid w:val="00F822D2"/>
    <w:rsid w:val="00F82860"/>
    <w:rsid w:val="00F86C6C"/>
    <w:rsid w:val="00F86ECD"/>
    <w:rsid w:val="00F93B01"/>
    <w:rsid w:val="00FA02A8"/>
    <w:rsid w:val="00FA7A3F"/>
    <w:rsid w:val="00FB3A5D"/>
    <w:rsid w:val="00FC3D02"/>
    <w:rsid w:val="00FC5C44"/>
    <w:rsid w:val="00FC6BAC"/>
    <w:rsid w:val="00FD00ED"/>
    <w:rsid w:val="00FD0174"/>
    <w:rsid w:val="00FD0CCC"/>
    <w:rsid w:val="00FD2F4C"/>
    <w:rsid w:val="00FE3B51"/>
    <w:rsid w:val="00FE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CBFCBE1"/>
  <w15:chartTrackingRefBased/>
  <w15:docId w15:val="{B404253D-D498-4256-8654-E4EDBF3B9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0EB2"/>
    <w:pPr>
      <w:suppressAutoHyphens/>
    </w:pPr>
    <w:rPr>
      <w:rFonts w:ascii="Arial" w:hAnsi="Arial" w:cs="Arial"/>
      <w:b/>
      <w:bCs/>
      <w:sz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Times New Roman" w:eastAsia="Arial Unicode MS" w:hAnsi="Times New Roman" w:cs="Times New Roman"/>
      <w:b w:val="0"/>
      <w:bCs w:val="0"/>
      <w:sz w:val="4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Times New Roman" w:eastAsia="Arial Unicode MS" w:hAnsi="Times New Roman" w:cs="Times New Roman"/>
      <w:b w:val="0"/>
      <w:bCs w:val="0"/>
      <w:sz w:val="32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Antique Olive" w:eastAsia="Arial Unicode MS" w:hAnsi="Antique Olive" w:cs="Arial Unicode MS"/>
      <w:b w:val="0"/>
      <w:bCs w:val="0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Tekstpodstawowy">
    <w:name w:val="Body Text"/>
    <w:basedOn w:val="Normalny"/>
    <w:rPr>
      <w:rFonts w:ascii="Times New Roman" w:hAnsi="Times New Roman" w:cs="Times New Roman"/>
      <w:b w:val="0"/>
      <w:bCs w:val="0"/>
      <w:sz w:val="32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jc w:val="both"/>
    </w:pPr>
    <w:rPr>
      <w:rFonts w:ascii="Antique Olive" w:hAnsi="Antique Olive" w:cs="Times New Roman"/>
      <w:b w:val="0"/>
      <w:bCs w:val="0"/>
      <w:sz w:val="24"/>
    </w:rPr>
  </w:style>
  <w:style w:type="paragraph" w:customStyle="1" w:styleId="Tekstpodstawowywcity21">
    <w:name w:val="Tekst podstawowy wcięty 21"/>
    <w:basedOn w:val="Normalny"/>
    <w:pPr>
      <w:ind w:left="720"/>
      <w:jc w:val="both"/>
    </w:pPr>
    <w:rPr>
      <w:rFonts w:ascii="Times New Roman" w:hAnsi="Times New Roman" w:cs="Times New Roman"/>
      <w:b w:val="0"/>
      <w:bCs w:val="0"/>
      <w:sz w:val="32"/>
    </w:rPr>
  </w:style>
  <w:style w:type="paragraph" w:customStyle="1" w:styleId="Tekstpodstawowywcity31">
    <w:name w:val="Tekst podstawowy wcięty 31"/>
    <w:basedOn w:val="Normalny"/>
    <w:pPr>
      <w:ind w:left="426" w:firstLine="54"/>
      <w:jc w:val="both"/>
    </w:pPr>
    <w:rPr>
      <w:rFonts w:ascii="Antique Olive" w:hAnsi="Antique Olive" w:cs="Times New Roman"/>
      <w:b w:val="0"/>
      <w:bCs w:val="0"/>
      <w:sz w:val="24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link w:val="NagwekZnak"/>
    <w:pPr>
      <w:suppressLineNumbers/>
      <w:tabs>
        <w:tab w:val="center" w:pos="4819"/>
        <w:tab w:val="right" w:pos="9638"/>
      </w:tabs>
    </w:pPr>
  </w:style>
  <w:style w:type="character" w:styleId="Odwoaniedokomentarza">
    <w:name w:val="annotation reference"/>
    <w:uiPriority w:val="99"/>
    <w:semiHidden/>
    <w:unhideWhenUsed/>
    <w:rsid w:val="001940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404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194044"/>
    <w:rPr>
      <w:rFonts w:ascii="Arial" w:hAnsi="Arial" w:cs="Arial"/>
      <w:b/>
      <w:bCs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A9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96AA9"/>
    <w:rPr>
      <w:rFonts w:ascii="Arial" w:hAnsi="Arial" w:cs="Arial"/>
      <w:b/>
      <w:bCs/>
      <w:lang w:eastAsia="ar-SA"/>
    </w:rPr>
  </w:style>
  <w:style w:type="character" w:styleId="Odwoanieprzypisudolnego">
    <w:name w:val="footnote reference"/>
    <w:rsid w:val="00B96AA9"/>
    <w:rPr>
      <w:vertAlign w:val="superscript"/>
    </w:rPr>
  </w:style>
  <w:style w:type="character" w:styleId="Hipercze">
    <w:name w:val="Hyperlink"/>
    <w:uiPriority w:val="99"/>
    <w:unhideWhenUsed/>
    <w:rsid w:val="0000375C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96136B"/>
    <w:rPr>
      <w:rFonts w:ascii="Arial" w:hAnsi="Arial" w:cs="Arial"/>
      <w:b/>
      <w:bCs/>
      <w:sz w:val="22"/>
      <w:lang w:eastAsia="ar-SA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445F39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b w:val="0"/>
      <w:bCs w:val="0"/>
      <w:szCs w:val="22"/>
      <w:lang w:eastAsia="en-US"/>
    </w:rPr>
  </w:style>
  <w:style w:type="paragraph" w:customStyle="1" w:styleId="Style11">
    <w:name w:val="Style11"/>
    <w:basedOn w:val="Normalny"/>
    <w:uiPriority w:val="99"/>
    <w:rsid w:val="00987DF3"/>
    <w:pPr>
      <w:widowControl w:val="0"/>
      <w:suppressAutoHyphens w:val="0"/>
      <w:autoSpaceDE w:val="0"/>
      <w:autoSpaceDN w:val="0"/>
      <w:adjustRightInd w:val="0"/>
      <w:spacing w:line="247" w:lineRule="exact"/>
    </w:pPr>
    <w:rPr>
      <w:b w:val="0"/>
      <w:bCs w:val="0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D00057"/>
    <w:rPr>
      <w:rFonts w:ascii="Arial" w:hAnsi="Arial" w:cs="Arial"/>
      <w:b/>
      <w:bCs/>
      <w:sz w:val="22"/>
      <w:lang w:eastAsia="ar-SA"/>
    </w:rPr>
  </w:style>
  <w:style w:type="table" w:styleId="Tabela-Siatka">
    <w:name w:val="Table Grid"/>
    <w:basedOn w:val="Standardowy"/>
    <w:uiPriority w:val="59"/>
    <w:rsid w:val="00E42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1D02B1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3B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9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B0650-1541-4DEC-B88F-A581E68ED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10</Pages>
  <Words>1421</Words>
  <Characters>8532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</CharactersWithSpaces>
  <SharedDoc>false</SharedDoc>
  <HLinks>
    <vt:vector size="6" baseType="variant">
      <vt:variant>
        <vt:i4>393322</vt:i4>
      </vt:variant>
      <vt:variant>
        <vt:i4>0</vt:i4>
      </vt:variant>
      <vt:variant>
        <vt:i4>0</vt:i4>
      </vt:variant>
      <vt:variant>
        <vt:i4>5</vt:i4>
      </vt:variant>
      <vt:variant>
        <vt:lpwstr>mailto:l.osikowicz@tlc.eu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Adriana Piątek</cp:lastModifiedBy>
  <cp:revision>60</cp:revision>
  <cp:lastPrinted>2014-01-14T19:42:00Z</cp:lastPrinted>
  <dcterms:created xsi:type="dcterms:W3CDTF">2024-08-06T21:28:00Z</dcterms:created>
  <dcterms:modified xsi:type="dcterms:W3CDTF">2025-12-04T17:59:00Z</dcterms:modified>
</cp:coreProperties>
</file>